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F7654A" w14:textId="77777777" w:rsidR="00740B81" w:rsidRPr="005C119D" w:rsidRDefault="00740B81" w:rsidP="00844DAA">
      <w:pPr>
        <w:tabs>
          <w:tab w:val="left" w:pos="851"/>
        </w:tabs>
        <w:spacing w:before="60" w:after="60"/>
        <w:jc w:val="center"/>
        <w:rPr>
          <w:rFonts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C119D" w14:paraId="52E82B67" w14:textId="77777777">
        <w:trPr>
          <w:trHeight w:val="1132"/>
        </w:trPr>
        <w:tc>
          <w:tcPr>
            <w:tcW w:w="10434" w:type="dxa"/>
            <w:shd w:val="clear" w:color="auto" w:fill="auto"/>
          </w:tcPr>
          <w:p w14:paraId="08F574FE" w14:textId="77777777" w:rsidR="00740B81" w:rsidRPr="005C119D" w:rsidRDefault="00CD2B9C" w:rsidP="00844DAA">
            <w:pPr>
              <w:pStyle w:val="Pieddepage"/>
              <w:tabs>
                <w:tab w:val="clear" w:pos="4536"/>
                <w:tab w:val="clear" w:pos="9072"/>
                <w:tab w:val="left" w:pos="851"/>
              </w:tabs>
              <w:jc w:val="center"/>
              <w:rPr>
                <w:rFonts w:cs="Arial"/>
                <w:b/>
                <w:sz w:val="18"/>
                <w:szCs w:val="18"/>
              </w:rPr>
            </w:pPr>
            <w:r w:rsidRPr="005C119D">
              <w:rPr>
                <w:noProof/>
                <w:lang w:eastAsia="fr-FR"/>
              </w:rPr>
              <w:drawing>
                <wp:inline distT="0" distB="0" distL="0" distR="0" wp14:anchorId="5AE9592A" wp14:editId="450E835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4B95F516" w14:textId="77777777" w:rsidR="00740B81" w:rsidRPr="005C119D" w:rsidRDefault="00CD2B9C" w:rsidP="00844DAA">
            <w:pPr>
              <w:pStyle w:val="Pieddepage"/>
              <w:tabs>
                <w:tab w:val="clear" w:pos="4536"/>
                <w:tab w:val="clear" w:pos="9072"/>
                <w:tab w:val="left" w:pos="851"/>
              </w:tabs>
              <w:jc w:val="center"/>
            </w:pPr>
            <w:r w:rsidRPr="005C119D">
              <w:rPr>
                <w:rFonts w:cs="Arial"/>
                <w:b/>
                <w:sz w:val="18"/>
                <w:szCs w:val="18"/>
              </w:rPr>
              <w:t>Direction des Affaires Juridiques</w:t>
            </w:r>
            <w:r w:rsidRPr="005C119D">
              <w:rPr>
                <w:rFonts w:cs="Arial"/>
                <w:b/>
                <w:sz w:val="18"/>
                <w:szCs w:val="18"/>
              </w:rPr>
              <w:br/>
            </w:r>
          </w:p>
        </w:tc>
      </w:tr>
    </w:tbl>
    <w:p w14:paraId="2FD5E32A" w14:textId="77777777" w:rsidR="00740B81" w:rsidRPr="005C119D" w:rsidRDefault="00740B81" w:rsidP="00844DAA">
      <w:pPr>
        <w:tabs>
          <w:tab w:val="left" w:pos="851"/>
        </w:tabs>
        <w:sectPr w:rsidR="00740B81"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5C119D" w14:paraId="54F0457D" w14:textId="77777777">
        <w:tc>
          <w:tcPr>
            <w:tcW w:w="9002" w:type="dxa"/>
            <w:shd w:val="clear" w:color="auto" w:fill="66CCFF"/>
          </w:tcPr>
          <w:p w14:paraId="3B788671" w14:textId="77777777" w:rsidR="00740B81" w:rsidRPr="005C119D" w:rsidRDefault="00CD2B9C" w:rsidP="00844DAA">
            <w:pPr>
              <w:tabs>
                <w:tab w:val="left" w:pos="851"/>
              </w:tabs>
              <w:spacing w:before="120" w:after="120"/>
              <w:jc w:val="center"/>
              <w:rPr>
                <w:rFonts w:cs="Arial"/>
                <w:b/>
                <w:bCs/>
                <w:caps/>
                <w:sz w:val="28"/>
                <w:szCs w:val="28"/>
              </w:rPr>
            </w:pPr>
            <w:r w:rsidRPr="005C119D">
              <w:rPr>
                <w:rFonts w:cs="Arial"/>
              </w:rPr>
              <w:t>MARCH</w:t>
            </w:r>
            <w:r w:rsidRPr="005C119D">
              <w:rPr>
                <w:rFonts w:cs="Arial"/>
                <w:caps/>
              </w:rPr>
              <w:t>é</w:t>
            </w:r>
            <w:r w:rsidRPr="005C119D">
              <w:rPr>
                <w:rFonts w:cs="Arial"/>
              </w:rPr>
              <w:t>S ET ACCORDS-CADRES</w:t>
            </w:r>
          </w:p>
          <w:p w14:paraId="19CA8222" w14:textId="77777777" w:rsidR="00740B81" w:rsidRPr="005C119D" w:rsidRDefault="00CD2B9C" w:rsidP="006C4338">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14:paraId="08EF071B" w14:textId="77777777" w:rsidR="00740B81" w:rsidRPr="005C119D" w:rsidRDefault="00CD2B9C" w:rsidP="0083205E">
            <w:pPr>
              <w:pStyle w:val="Titre8"/>
              <w:tabs>
                <w:tab w:val="left" w:pos="851"/>
                <w:tab w:val="right" w:pos="9639"/>
              </w:tabs>
              <w:spacing w:before="120" w:after="120"/>
            </w:pPr>
            <w:r w:rsidRPr="005C119D">
              <w:rPr>
                <w:caps/>
                <w:sz w:val="28"/>
                <w:szCs w:val="28"/>
              </w:rPr>
              <w:t>ATTRI1</w:t>
            </w:r>
          </w:p>
        </w:tc>
      </w:tr>
    </w:tbl>
    <w:p w14:paraId="20A6AC78" w14:textId="77777777" w:rsidR="00740B81" w:rsidRPr="005C119D" w:rsidRDefault="00740B81" w:rsidP="006C4338">
      <w:pPr>
        <w:tabs>
          <w:tab w:val="left" w:pos="851"/>
        </w:tabs>
      </w:pPr>
    </w:p>
    <w:p w14:paraId="35334C30" w14:textId="77777777" w:rsidR="00740B81" w:rsidRPr="005C119D" w:rsidRDefault="00740B81" w:rsidP="005846FB">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14:paraId="43CE7BAE" w14:textId="77777777">
        <w:tc>
          <w:tcPr>
            <w:tcW w:w="10277" w:type="dxa"/>
            <w:shd w:val="clear" w:color="auto" w:fill="66CCFF"/>
          </w:tcPr>
          <w:p w14:paraId="0BFEAA0D" w14:textId="77777777" w:rsidR="00740B81" w:rsidRPr="005C119D" w:rsidRDefault="00CD2B9C" w:rsidP="005846FB">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r w:rsidRPr="005C119D">
              <w:rPr>
                <w:rFonts w:cs="Arial"/>
                <w:b/>
                <w:sz w:val="22"/>
                <w:szCs w:val="22"/>
              </w:rPr>
              <w:t>.</w:t>
            </w:r>
          </w:p>
        </w:tc>
      </w:tr>
    </w:tbl>
    <w:p w14:paraId="636B9C93" w14:textId="77777777" w:rsidR="00740B81" w:rsidRPr="005C119D" w:rsidRDefault="00740B81" w:rsidP="006C4338">
      <w:pPr>
        <w:tabs>
          <w:tab w:val="left" w:pos="426"/>
          <w:tab w:val="left" w:pos="851"/>
        </w:tabs>
        <w:jc w:val="both"/>
      </w:pPr>
    </w:p>
    <w:p w14:paraId="32628F7E" w14:textId="77777777" w:rsidR="00740B81" w:rsidRPr="005C119D" w:rsidRDefault="00CD2B9C" w:rsidP="006C4338">
      <w:pPr>
        <w:tabs>
          <w:tab w:val="left" w:pos="426"/>
          <w:tab w:val="left" w:pos="851"/>
        </w:tabs>
        <w:jc w:val="both"/>
        <w:rPr>
          <w:rFonts w:cs="Arial"/>
          <w:i/>
          <w:sz w:val="18"/>
          <w:szCs w:val="18"/>
        </w:rPr>
      </w:pPr>
      <w:proofErr w:type="gramStart"/>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Objet</w:t>
      </w:r>
      <w:proofErr w:type="gramEnd"/>
      <w:r w:rsidRPr="005C119D">
        <w:rPr>
          <w:rFonts w:cs="Arial"/>
        </w:rPr>
        <w:t xml:space="preserve"> </w:t>
      </w:r>
      <w:r w:rsidRPr="005C119D">
        <w:rPr>
          <w:rFonts w:cs="Arial"/>
          <w:bCs/>
        </w:rPr>
        <w:t>du marché ou de l’accord-cadre</w:t>
      </w:r>
      <w:r w:rsidRPr="005C119D">
        <w:rPr>
          <w:rFonts w:cs="Arial"/>
        </w:rPr>
        <w:t>:</w:t>
      </w:r>
    </w:p>
    <w:p w14:paraId="0A279152" w14:textId="77777777" w:rsidR="00740B81" w:rsidRPr="005C119D" w:rsidRDefault="00740B81" w:rsidP="005846FB">
      <w:pPr>
        <w:tabs>
          <w:tab w:val="left" w:pos="426"/>
          <w:tab w:val="left" w:pos="851"/>
        </w:tabs>
        <w:jc w:val="both"/>
        <w:rPr>
          <w:rFonts w:cs="Arial"/>
        </w:rPr>
      </w:pPr>
    </w:p>
    <w:p w14:paraId="04BA364E" w14:textId="59AAE625" w:rsidR="00F82931" w:rsidRPr="009210DC" w:rsidRDefault="00CD2B9C" w:rsidP="003C3E73">
      <w:pPr>
        <w:jc w:val="both"/>
        <w:rPr>
          <w:lang w:val="nl-BE"/>
        </w:rPr>
      </w:pPr>
      <w:r w:rsidRPr="005409D0">
        <w:rPr>
          <w:bCs/>
          <w:color w:val="000000"/>
          <w:lang w:val="en-US"/>
        </w:rPr>
        <w:t xml:space="preserve"> </w:t>
      </w:r>
      <w:r w:rsidR="00F82931" w:rsidRPr="008D0D9F">
        <w:rPr>
          <w:lang w:val="nl-BE"/>
        </w:rPr>
        <w:t xml:space="preserve">Mission d’assistance technique à la maîtrise d’ouvrage relative à la </w:t>
      </w:r>
      <w:r w:rsidR="00F82931" w:rsidRPr="009210DC">
        <w:rPr>
          <w:color w:val="000000" w:themeColor="text1"/>
        </w:rPr>
        <w:t xml:space="preserve">la rénovation en process « Mixte tout séché » et l’accompagnement à l’internalisation des compétences métier de la </w:t>
      </w:r>
      <w:r w:rsidR="00E723F6">
        <w:rPr>
          <w:color w:val="000000" w:themeColor="text1"/>
        </w:rPr>
        <w:t>B</w:t>
      </w:r>
      <w:r w:rsidR="00F82931" w:rsidRPr="009210DC">
        <w:rPr>
          <w:color w:val="000000" w:themeColor="text1"/>
        </w:rPr>
        <w:t xml:space="preserve">lanchisserie </w:t>
      </w:r>
      <w:r w:rsidR="00E723F6">
        <w:rPr>
          <w:color w:val="000000" w:themeColor="text1"/>
        </w:rPr>
        <w:t>Inter-Hospitalière du Val d’Oise (</w:t>
      </w:r>
      <w:r w:rsidR="00F82931">
        <w:rPr>
          <w:color w:val="000000" w:themeColor="text1"/>
        </w:rPr>
        <w:t>GIP BIH95</w:t>
      </w:r>
      <w:r w:rsidR="00E723F6">
        <w:rPr>
          <w:color w:val="000000" w:themeColor="text1"/>
        </w:rPr>
        <w:t>)</w:t>
      </w:r>
      <w:r w:rsidR="00F82931" w:rsidRPr="008D0D9F">
        <w:rPr>
          <w:lang w:val="nl-BE"/>
        </w:rPr>
        <w:t>.</w:t>
      </w:r>
    </w:p>
    <w:p w14:paraId="057DD3E6" w14:textId="76C1FE10" w:rsidR="00740B81" w:rsidRPr="005409D0" w:rsidRDefault="00740B81" w:rsidP="00412C11">
      <w:pPr>
        <w:tabs>
          <w:tab w:val="left" w:pos="426"/>
          <w:tab w:val="left" w:pos="851"/>
        </w:tabs>
        <w:rPr>
          <w:bCs/>
          <w:lang w:val="en-US"/>
        </w:rPr>
      </w:pPr>
    </w:p>
    <w:p w14:paraId="4736CD62" w14:textId="77777777" w:rsidR="00740B81" w:rsidRPr="005409D0" w:rsidRDefault="00740B81" w:rsidP="00710FD6">
      <w:pPr>
        <w:tabs>
          <w:tab w:val="left" w:pos="426"/>
          <w:tab w:val="left" w:pos="851"/>
        </w:tabs>
        <w:jc w:val="both"/>
        <w:rPr>
          <w:rFonts w:cs="Arial"/>
          <w:lang w:val="en-US"/>
        </w:rPr>
      </w:pPr>
    </w:p>
    <w:p w14:paraId="1C721699" w14:textId="77777777" w:rsidR="00740B81" w:rsidRPr="005C119D" w:rsidRDefault="00CD2B9C" w:rsidP="0083205E">
      <w:pPr>
        <w:tabs>
          <w:tab w:val="left" w:pos="426"/>
          <w:tab w:val="left" w:pos="851"/>
        </w:tabs>
        <w:jc w:val="both"/>
        <w:rPr>
          <w:rFonts w:cs="Arial"/>
          <w:i/>
          <w:sz w:val="18"/>
          <w:szCs w:val="18"/>
        </w:rPr>
      </w:pPr>
      <w:proofErr w:type="gramStart"/>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w:t>
      </w:r>
      <w:proofErr w:type="gramEnd"/>
      <w:r w:rsidRPr="005C119D">
        <w:rPr>
          <w:rFonts w:cs="Arial"/>
        </w:rPr>
        <w:t xml:space="preserve"> acte d'engagement correspond :</w:t>
      </w:r>
    </w:p>
    <w:p w14:paraId="5FD9B7EF" w14:textId="77777777" w:rsidR="00740B81" w:rsidRPr="005C119D" w:rsidRDefault="00CD2B9C" w:rsidP="0083205E">
      <w:pPr>
        <w:tabs>
          <w:tab w:val="left" w:pos="851"/>
        </w:tabs>
        <w:rPr>
          <w:rFonts w:cs="Arial"/>
        </w:rPr>
      </w:pPr>
      <w:r w:rsidRPr="005C119D">
        <w:rPr>
          <w:rFonts w:cs="Arial"/>
          <w:i/>
          <w:sz w:val="18"/>
          <w:szCs w:val="18"/>
        </w:rPr>
        <w:t>(Cocher les cases correspondantes.)</w:t>
      </w:r>
    </w:p>
    <w:bookmarkStart w:id="0" w:name="_Hlk496879777"/>
    <w:p w14:paraId="3E72292F" w14:textId="77777777" w:rsidR="00740B81" w:rsidRPr="005C119D" w:rsidRDefault="00CD2B9C" w:rsidP="00807E9D">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ab/>
      </w:r>
      <w:proofErr w:type="gramStart"/>
      <w:r w:rsidRPr="005C119D">
        <w:t>à</w:t>
      </w:r>
      <w:proofErr w:type="gramEnd"/>
      <w:r w:rsidRPr="005C119D">
        <w:t xml:space="preserve"> l’ensemble du marché ou de l’accord-cadre</w:t>
      </w:r>
    </w:p>
    <w:p w14:paraId="3CA2D65A" w14:textId="77777777" w:rsidR="00740B81" w:rsidRPr="005C119D" w:rsidRDefault="00740B81" w:rsidP="00807E9D">
      <w:pPr>
        <w:pStyle w:val="fcasegauche"/>
        <w:tabs>
          <w:tab w:val="left" w:pos="851"/>
        </w:tabs>
        <w:spacing w:after="0"/>
        <w:ind w:left="0" w:firstLine="0"/>
        <w:rPr>
          <w:rFonts w:cs="Arial"/>
        </w:rPr>
      </w:pPr>
    </w:p>
    <w:p w14:paraId="4E061236" w14:textId="77777777" w:rsidR="00740B81" w:rsidRPr="005C119D" w:rsidRDefault="00CD2B9C" w:rsidP="00807E9D">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ab/>
      </w:r>
      <w:proofErr w:type="gramStart"/>
      <w:r w:rsidRPr="005C119D">
        <w:rPr>
          <w:rFonts w:cs="Arial"/>
        </w:rPr>
        <w:t>à</w:t>
      </w:r>
      <w:proofErr w:type="gramEnd"/>
      <w:r w:rsidRPr="005C119D">
        <w:rPr>
          <w:rFonts w:cs="Arial"/>
        </w:rPr>
        <w:t xml:space="preserve"> l’offre de base.</w:t>
      </w:r>
    </w:p>
    <w:bookmarkEnd w:id="0"/>
    <w:p w14:paraId="59F58173" w14:textId="77777777" w:rsidR="00740B81" w:rsidRPr="005C119D" w:rsidRDefault="00740B81" w:rsidP="006C4338">
      <w:pPr>
        <w:tabs>
          <w:tab w:val="left" w:pos="851"/>
        </w:tabs>
      </w:pPr>
    </w:p>
    <w:p w14:paraId="3A73FED5" w14:textId="77777777" w:rsidR="00740B81" w:rsidRPr="005C119D" w:rsidRDefault="00740B81" w:rsidP="006C4338">
      <w:pPr>
        <w:tabs>
          <w:tab w:val="left" w:pos="851"/>
        </w:tabs>
      </w:pPr>
    </w:p>
    <w:p w14:paraId="0F03F3FE" w14:textId="77777777" w:rsidR="00740B81" w:rsidRPr="005C119D" w:rsidRDefault="00740B81"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14:paraId="09CD79BE" w14:textId="77777777">
        <w:tc>
          <w:tcPr>
            <w:tcW w:w="10277" w:type="dxa"/>
            <w:shd w:val="clear" w:color="auto" w:fill="66CCFF"/>
          </w:tcPr>
          <w:p w14:paraId="25B41D1C" w14:textId="77777777" w:rsidR="00740B81" w:rsidRPr="005C119D" w:rsidRDefault="00CD2B9C" w:rsidP="009B45B9">
            <w:pPr>
              <w:tabs>
                <w:tab w:val="left" w:pos="-142"/>
                <w:tab w:val="left" w:pos="851"/>
                <w:tab w:val="left" w:pos="4111"/>
              </w:tabs>
              <w:jc w:val="both"/>
            </w:pPr>
            <w:r w:rsidRPr="005C119D">
              <w:rPr>
                <w:rFonts w:cs="Arial"/>
                <w:b/>
                <w:sz w:val="22"/>
                <w:szCs w:val="22"/>
              </w:rPr>
              <w:t>B - Engagement du titulaire ou du groupement titulaire.</w:t>
            </w:r>
          </w:p>
        </w:tc>
      </w:tr>
    </w:tbl>
    <w:p w14:paraId="2AC414D7" w14:textId="77777777" w:rsidR="00740B81" w:rsidRPr="005C119D" w:rsidRDefault="00740B81" w:rsidP="006C4338">
      <w:pPr>
        <w:tabs>
          <w:tab w:val="left" w:pos="851"/>
        </w:tabs>
      </w:pPr>
    </w:p>
    <w:p w14:paraId="3F603307" w14:textId="77777777" w:rsidR="00740B81" w:rsidRPr="005C119D" w:rsidRDefault="00CD2B9C" w:rsidP="006C4338">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14:paraId="689272D9" w14:textId="77777777" w:rsidR="00740B81" w:rsidRPr="005C119D" w:rsidRDefault="00CD2B9C" w:rsidP="006F3DF9">
      <w:pPr>
        <w:pStyle w:val="fcase1ertab"/>
        <w:tabs>
          <w:tab w:val="left" w:pos="851"/>
        </w:tabs>
        <w:rPr>
          <w:rFonts w:cs="Arial"/>
        </w:rPr>
      </w:pPr>
      <w:r w:rsidRPr="005C119D">
        <w:rPr>
          <w:rFonts w:cs="Arial"/>
          <w:i/>
          <w:iCs/>
          <w:sz w:val="18"/>
          <w:szCs w:val="18"/>
        </w:rPr>
        <w:t>(Cocher les cases correspondantes.)</w:t>
      </w:r>
    </w:p>
    <w:p w14:paraId="554CF0D5" w14:textId="77777777" w:rsidR="00740B81" w:rsidRPr="005C119D" w:rsidRDefault="00740B81" w:rsidP="005846FB">
      <w:pPr>
        <w:tabs>
          <w:tab w:val="left" w:pos="851"/>
        </w:tabs>
        <w:rPr>
          <w:rFonts w:cs="Arial"/>
        </w:rPr>
      </w:pPr>
    </w:p>
    <w:p w14:paraId="03BFFAD7" w14:textId="77777777" w:rsidR="00740B81" w:rsidRPr="005C119D" w:rsidRDefault="00CD2B9C" w:rsidP="005846FB">
      <w:pPr>
        <w:tabs>
          <w:tab w:val="left" w:pos="851"/>
        </w:tabs>
        <w:jc w:val="both"/>
      </w:pPr>
      <w:r w:rsidRPr="005C119D">
        <w:rPr>
          <w:rFonts w:cs="Arial"/>
        </w:rPr>
        <w:t>Après avoir pris connaissance des pièces constitutives du marché ou de l’accord-cadre suivantes :</w:t>
      </w:r>
    </w:p>
    <w:p w14:paraId="7706CD50" w14:textId="77777777" w:rsidR="00740B81" w:rsidRPr="00EA30E9" w:rsidRDefault="00CD2B9C" w:rsidP="00EA30E9">
      <w:pPr>
        <w:pStyle w:val="Paragraphedeliste"/>
        <w:numPr>
          <w:ilvl w:val="1"/>
          <w:numId w:val="7"/>
        </w:numPr>
        <w:tabs>
          <w:tab w:val="left" w:pos="851"/>
        </w:tabs>
        <w:ind w:left="709"/>
        <w:jc w:val="both"/>
        <w:rPr>
          <w:rFonts w:cs="Arial"/>
        </w:rPr>
      </w:pPr>
      <w:r w:rsidRPr="00EA30E9">
        <w:rPr>
          <w:rFonts w:cs="Arial"/>
          <w:color w:val="000000"/>
        </w:rPr>
        <w:t>L'Acte d'engagement et son annexe</w:t>
      </w:r>
      <w:r w:rsidR="002840A1">
        <w:rPr>
          <w:rFonts w:cs="Arial"/>
          <w:color w:val="000000"/>
        </w:rPr>
        <w:t xml:space="preserve"> financière</w:t>
      </w:r>
      <w:r w:rsidRPr="00EA30E9">
        <w:rPr>
          <w:rFonts w:cs="Arial"/>
          <w:color w:val="000000"/>
        </w:rPr>
        <w:t xml:space="preserve"> : le tableau de répartition des éléments de mission</w:t>
      </w:r>
    </w:p>
    <w:p w14:paraId="5AFF73A4" w14:textId="77777777" w:rsidR="00740B81" w:rsidRPr="00EA30E9" w:rsidRDefault="00CD2B9C" w:rsidP="00EA30E9">
      <w:pPr>
        <w:pStyle w:val="Paragraphedeliste"/>
        <w:numPr>
          <w:ilvl w:val="1"/>
          <w:numId w:val="7"/>
        </w:numPr>
        <w:tabs>
          <w:tab w:val="left" w:pos="851"/>
        </w:tabs>
        <w:ind w:left="709"/>
        <w:jc w:val="both"/>
        <w:rPr>
          <w:rFonts w:cs="Arial"/>
        </w:rPr>
      </w:pPr>
      <w:r w:rsidRPr="00EA30E9">
        <w:rPr>
          <w:rFonts w:cs="Arial"/>
          <w:color w:val="000000"/>
        </w:rPr>
        <w:t>Le cahier des clauses administratives particulières (CCAP) ou tout autre document qui en tient lieu et ses éventuelles annexes</w:t>
      </w:r>
    </w:p>
    <w:p w14:paraId="150444E8" w14:textId="77777777" w:rsidR="00740B81" w:rsidRPr="00EA30E9" w:rsidRDefault="00CD2B9C" w:rsidP="00EA30E9">
      <w:pPr>
        <w:pStyle w:val="Paragraphedeliste"/>
        <w:numPr>
          <w:ilvl w:val="1"/>
          <w:numId w:val="7"/>
        </w:numPr>
        <w:tabs>
          <w:tab w:val="left" w:pos="851"/>
        </w:tabs>
        <w:ind w:left="709"/>
        <w:jc w:val="both"/>
        <w:rPr>
          <w:rFonts w:cs="Arial"/>
        </w:rPr>
      </w:pPr>
      <w:r w:rsidRPr="00EA30E9">
        <w:rPr>
          <w:rFonts w:cs="Arial"/>
          <w:color w:val="000000"/>
        </w:rPr>
        <w:t>Le cahier des clauses techniques particulières (CCTP) ou tout autre document qui en tient lieu et ses éventuelles annexes</w:t>
      </w:r>
    </w:p>
    <w:p w14:paraId="5FD42217" w14:textId="77777777" w:rsidR="00740B81" w:rsidRPr="00EA30E9" w:rsidRDefault="00CD2B9C" w:rsidP="00EA30E9">
      <w:pPr>
        <w:pStyle w:val="Paragraphedeliste"/>
        <w:numPr>
          <w:ilvl w:val="1"/>
          <w:numId w:val="7"/>
        </w:numPr>
        <w:tabs>
          <w:tab w:val="left" w:pos="851"/>
        </w:tabs>
        <w:ind w:left="709"/>
        <w:jc w:val="both"/>
        <w:rPr>
          <w:rFonts w:cs="Arial"/>
        </w:rPr>
      </w:pPr>
      <w:r w:rsidRPr="00EA30E9">
        <w:rPr>
          <w:rFonts w:cs="Arial"/>
          <w:color w:val="000000"/>
        </w:rPr>
        <w:t>Le Cahier des Clauses Administratives Générales applicable aux marchés de prestations intellectuelles (CCAG PI) (*)</w:t>
      </w:r>
    </w:p>
    <w:p w14:paraId="682CB3D4" w14:textId="77777777" w:rsidR="00740B81" w:rsidRPr="00EA30E9" w:rsidRDefault="00CD2B9C" w:rsidP="00EA30E9">
      <w:pPr>
        <w:pStyle w:val="Paragraphedeliste"/>
        <w:numPr>
          <w:ilvl w:val="1"/>
          <w:numId w:val="7"/>
        </w:numPr>
        <w:tabs>
          <w:tab w:val="left" w:pos="851"/>
        </w:tabs>
        <w:ind w:left="709"/>
        <w:jc w:val="both"/>
        <w:rPr>
          <w:rFonts w:cs="Arial"/>
        </w:rPr>
      </w:pPr>
      <w:r w:rsidRPr="00EA30E9">
        <w:rPr>
          <w:rFonts w:cs="Arial"/>
          <w:color w:val="000000"/>
        </w:rPr>
        <w:t>Les actes spéciaux de sous-traitance et leurs éventuels actes modificatifs, postérieurs à la notification du marché</w:t>
      </w:r>
    </w:p>
    <w:p w14:paraId="15FBC64D" w14:textId="77777777" w:rsidR="00740B81" w:rsidRPr="00EA30E9" w:rsidRDefault="00EA30E9" w:rsidP="00EA30E9">
      <w:pPr>
        <w:pStyle w:val="Paragraphedeliste"/>
        <w:numPr>
          <w:ilvl w:val="1"/>
          <w:numId w:val="7"/>
        </w:numPr>
        <w:tabs>
          <w:tab w:val="left" w:pos="851"/>
        </w:tabs>
        <w:ind w:left="709"/>
        <w:jc w:val="both"/>
        <w:rPr>
          <w:rFonts w:cs="Arial"/>
        </w:rPr>
      </w:pPr>
      <w:r>
        <w:rPr>
          <w:rFonts w:cs="Arial"/>
          <w:color w:val="000000"/>
        </w:rPr>
        <w:t>L</w:t>
      </w:r>
      <w:r w:rsidR="00CD2B9C" w:rsidRPr="00EA30E9">
        <w:rPr>
          <w:rFonts w:cs="Arial"/>
          <w:color w:val="000000"/>
        </w:rPr>
        <w:t>es actes d'exécutions</w:t>
      </w:r>
    </w:p>
    <w:p w14:paraId="76F33C3B" w14:textId="77777777" w:rsidR="00740B81" w:rsidRPr="005C119D" w:rsidRDefault="00740B81" w:rsidP="006D0B57">
      <w:pPr>
        <w:tabs>
          <w:tab w:val="left" w:pos="851"/>
        </w:tabs>
        <w:jc w:val="both"/>
        <w:rPr>
          <w:rFonts w:cs="Arial"/>
        </w:rPr>
      </w:pPr>
    </w:p>
    <w:p w14:paraId="6C5A8F7A" w14:textId="77777777" w:rsidR="00740B81" w:rsidRPr="005C119D" w:rsidRDefault="00CD2B9C" w:rsidP="006D0B57">
      <w:pPr>
        <w:tabs>
          <w:tab w:val="left" w:pos="851"/>
        </w:tabs>
        <w:jc w:val="both"/>
        <w:rPr>
          <w:rFonts w:cs="Arial"/>
        </w:rPr>
      </w:pPr>
      <w:r w:rsidRPr="005C119D">
        <w:rPr>
          <w:rFonts w:cs="Arial"/>
          <w:color w:val="000000"/>
        </w:rPr>
        <w:lastRenderedPageBreak/>
        <w:t>(*) Ces documents sont des documents généraux que le titulaire peut se procurer sur le site internet de la Direction des Affaires Juridiques du Ministère chargé de l’économie.</w:t>
      </w:r>
    </w:p>
    <w:p w14:paraId="693F38AC" w14:textId="77777777" w:rsidR="00740B81" w:rsidRPr="005C119D" w:rsidRDefault="00740B81" w:rsidP="00710FD6">
      <w:pPr>
        <w:tabs>
          <w:tab w:val="left" w:pos="851"/>
        </w:tabs>
        <w:jc w:val="both"/>
      </w:pPr>
    </w:p>
    <w:p w14:paraId="396E1A57" w14:textId="77777777" w:rsidR="00740B81" w:rsidRPr="005C119D" w:rsidRDefault="00740B81" w:rsidP="00710FD6">
      <w:pPr>
        <w:tabs>
          <w:tab w:val="left" w:pos="851"/>
        </w:tabs>
        <w:jc w:val="both"/>
        <w:rPr>
          <w:rFonts w:cs="Arial"/>
        </w:rPr>
      </w:pPr>
    </w:p>
    <w:p w14:paraId="4FF55F1C" w14:textId="77777777" w:rsidR="00740B81" w:rsidRPr="005C119D" w:rsidRDefault="00CD2B9C" w:rsidP="00E47798">
      <w:pPr>
        <w:tabs>
          <w:tab w:val="left" w:pos="851"/>
        </w:tabs>
        <w:jc w:val="both"/>
        <w:rPr>
          <w:rFonts w:cs="Arial"/>
        </w:rPr>
      </w:pPr>
      <w:proofErr w:type="gramStart"/>
      <w:r w:rsidRPr="005C119D">
        <w:rPr>
          <w:rFonts w:cs="Arial"/>
        </w:rPr>
        <w:t>et</w:t>
      </w:r>
      <w:proofErr w:type="gramEnd"/>
      <w:r w:rsidRPr="005C119D">
        <w:rPr>
          <w:rFonts w:cs="Arial"/>
        </w:rPr>
        <w:t xml:space="preserve"> conformément à leurs clauses,</w:t>
      </w:r>
    </w:p>
    <w:p w14:paraId="134E9768" w14:textId="77777777" w:rsidR="00740B81" w:rsidRPr="005C119D" w:rsidRDefault="00740B81" w:rsidP="0083205E">
      <w:pPr>
        <w:tabs>
          <w:tab w:val="left" w:pos="851"/>
        </w:tabs>
        <w:jc w:val="both"/>
        <w:rPr>
          <w:rFonts w:cs="Arial"/>
        </w:rPr>
      </w:pPr>
    </w:p>
    <w:p w14:paraId="49132947" w14:textId="77777777" w:rsidR="00740B81" w:rsidRPr="005C119D" w:rsidRDefault="00CD2B9C" w:rsidP="0083205E">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 xml:space="preserve"> Le signataire</w:t>
      </w:r>
    </w:p>
    <w:p w14:paraId="7F2360FB" w14:textId="77777777" w:rsidR="00740B81" w:rsidRPr="005C119D" w:rsidRDefault="00740B81" w:rsidP="0083205E">
      <w:pPr>
        <w:tabs>
          <w:tab w:val="left" w:pos="851"/>
        </w:tabs>
        <w:jc w:val="both"/>
        <w:rPr>
          <w:rFonts w:cs="Arial"/>
        </w:rPr>
      </w:pPr>
    </w:p>
    <w:p w14:paraId="0B4C755F" w14:textId="77777777" w:rsidR="00740B81" w:rsidRPr="005C119D" w:rsidRDefault="00CD2B9C" w:rsidP="0083205E">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 xml:space="preserve"> </w:t>
      </w:r>
      <w:proofErr w:type="gramStart"/>
      <w:r w:rsidRPr="005C119D">
        <w:rPr>
          <w:rFonts w:cs="Arial"/>
        </w:rPr>
        <w:t>s’engage</w:t>
      </w:r>
      <w:proofErr w:type="gramEnd"/>
      <w:r w:rsidRPr="005C119D">
        <w:rPr>
          <w:rFonts w:cs="Arial"/>
        </w:rPr>
        <w:t>, sur la base de son offre et pour son propre compte ;</w:t>
      </w:r>
    </w:p>
    <w:p w14:paraId="0F3F7E7A" w14:textId="77777777" w:rsidR="00740B81" w:rsidRPr="005C119D" w:rsidRDefault="00CD2B9C" w:rsidP="00934503">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E3D44E" w14:textId="77777777" w:rsidR="00740B81" w:rsidRPr="005C119D" w:rsidRDefault="00740B81" w:rsidP="00CD46CC">
      <w:pPr>
        <w:tabs>
          <w:tab w:val="left" w:pos="851"/>
        </w:tabs>
        <w:jc w:val="both"/>
        <w:rPr>
          <w:rFonts w:cs="Arial"/>
        </w:rPr>
      </w:pPr>
    </w:p>
    <w:p w14:paraId="6C5480D6" w14:textId="77777777" w:rsidR="00740B81" w:rsidRPr="005C119D" w:rsidRDefault="00740B81" w:rsidP="00CD46CC">
      <w:pPr>
        <w:tabs>
          <w:tab w:val="left" w:pos="851"/>
        </w:tabs>
        <w:jc w:val="both"/>
        <w:rPr>
          <w:rFonts w:cs="Arial"/>
        </w:rPr>
      </w:pPr>
    </w:p>
    <w:p w14:paraId="00DF7D0B" w14:textId="77777777" w:rsidR="00740B81" w:rsidRPr="005C119D" w:rsidRDefault="00740B81" w:rsidP="009B45B9">
      <w:pPr>
        <w:tabs>
          <w:tab w:val="left" w:pos="851"/>
        </w:tabs>
        <w:jc w:val="both"/>
        <w:rPr>
          <w:rFonts w:cs="Arial"/>
        </w:rPr>
      </w:pPr>
    </w:p>
    <w:p w14:paraId="18CCC6AC" w14:textId="77777777" w:rsidR="00740B81" w:rsidRPr="005C119D" w:rsidRDefault="00740B81" w:rsidP="009B45B9">
      <w:pPr>
        <w:tabs>
          <w:tab w:val="left" w:pos="851"/>
        </w:tabs>
        <w:jc w:val="both"/>
        <w:rPr>
          <w:rFonts w:cs="Arial"/>
        </w:rPr>
      </w:pPr>
    </w:p>
    <w:p w14:paraId="02EE6664" w14:textId="77777777" w:rsidR="00740B81" w:rsidRPr="005C119D" w:rsidRDefault="00CD2B9C" w:rsidP="009B45B9">
      <w:pPr>
        <w:tabs>
          <w:tab w:val="left" w:pos="851"/>
        </w:tabs>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 xml:space="preserve"> </w:t>
      </w:r>
      <w:proofErr w:type="gramStart"/>
      <w:r w:rsidRPr="005C119D">
        <w:rPr>
          <w:rFonts w:cs="Arial"/>
        </w:rPr>
        <w:t>engage</w:t>
      </w:r>
      <w:proofErr w:type="gramEnd"/>
      <w:r w:rsidRPr="005C119D">
        <w:rPr>
          <w:rFonts w:cs="Arial"/>
        </w:rPr>
        <w:t xml:space="preserve"> la société ……………………… sur la base de son offre ;</w:t>
      </w:r>
    </w:p>
    <w:p w14:paraId="0EDAC842" w14:textId="77777777" w:rsidR="00740B81" w:rsidRPr="005C119D" w:rsidRDefault="00CD2B9C" w:rsidP="009B45B9">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A415777" w14:textId="77777777" w:rsidR="00740B81" w:rsidRPr="005C119D" w:rsidRDefault="00740B81" w:rsidP="009B45B9">
      <w:pPr>
        <w:tabs>
          <w:tab w:val="left" w:pos="851"/>
        </w:tabs>
        <w:jc w:val="both"/>
        <w:rPr>
          <w:rFonts w:cs="Arial"/>
        </w:rPr>
      </w:pPr>
    </w:p>
    <w:p w14:paraId="37C5745E" w14:textId="77777777" w:rsidR="00740B81" w:rsidRPr="005C119D" w:rsidRDefault="00740B81" w:rsidP="009B45B9">
      <w:pPr>
        <w:tabs>
          <w:tab w:val="left" w:pos="851"/>
        </w:tabs>
        <w:jc w:val="both"/>
        <w:rPr>
          <w:rFonts w:cs="Arial"/>
        </w:rPr>
      </w:pPr>
    </w:p>
    <w:p w14:paraId="2D0E0D3F" w14:textId="77777777" w:rsidR="00740B81" w:rsidRPr="005C119D" w:rsidRDefault="00740B81" w:rsidP="009B45B9">
      <w:pPr>
        <w:tabs>
          <w:tab w:val="left" w:pos="851"/>
        </w:tabs>
        <w:jc w:val="both"/>
        <w:rPr>
          <w:rFonts w:cs="Arial"/>
        </w:rPr>
      </w:pPr>
    </w:p>
    <w:p w14:paraId="0F1EEE3A" w14:textId="77777777" w:rsidR="00740B81" w:rsidRPr="005C119D" w:rsidRDefault="00740B81" w:rsidP="009B45B9">
      <w:pPr>
        <w:tabs>
          <w:tab w:val="left" w:pos="851"/>
        </w:tabs>
        <w:jc w:val="both"/>
        <w:rPr>
          <w:rFonts w:cs="Arial"/>
        </w:rPr>
      </w:pPr>
    </w:p>
    <w:p w14:paraId="30A5CD5C" w14:textId="77777777" w:rsidR="00740B81" w:rsidRPr="005C119D" w:rsidRDefault="00CD2B9C" w:rsidP="009B45B9">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 xml:space="preserve"> L’ensemble des membres du groupement s’engagent, sur la base de l’offre du groupement ;</w:t>
      </w:r>
    </w:p>
    <w:p w14:paraId="63C4154A" w14:textId="77777777" w:rsidR="00740B81" w:rsidRPr="005C119D" w:rsidRDefault="00CD2B9C" w:rsidP="009B45B9">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14:paraId="7471B409" w14:textId="77777777" w:rsidR="00740B81" w:rsidRPr="005C119D" w:rsidRDefault="00740B81" w:rsidP="004F16FA">
      <w:pPr>
        <w:pStyle w:val="Titre1"/>
        <w:keepNext w:val="0"/>
        <w:numPr>
          <w:ilvl w:val="0"/>
          <w:numId w:val="0"/>
        </w:numPr>
        <w:rPr>
          <w:rFonts w:ascii="Arial" w:hAnsi="Arial" w:cs="Arial"/>
          <w:bCs/>
          <w:highlight w:val="green"/>
        </w:rPr>
      </w:pPr>
    </w:p>
    <w:p w14:paraId="4914BCA6" w14:textId="77777777" w:rsidR="00740B81" w:rsidRPr="005409D0" w:rsidRDefault="00740B81" w:rsidP="009B45B9">
      <w:pPr>
        <w:pStyle w:val="fcase1ertab"/>
        <w:tabs>
          <w:tab w:val="left" w:pos="851"/>
        </w:tabs>
        <w:ind w:left="0" w:firstLine="0"/>
        <w:rPr>
          <w:rFonts w:cs="Arial"/>
          <w:lang w:val="en-US"/>
        </w:rPr>
      </w:pPr>
    </w:p>
    <w:p w14:paraId="3B95FE0D" w14:textId="77777777" w:rsidR="00740B81" w:rsidRPr="005C119D" w:rsidRDefault="00CD2B9C" w:rsidP="00AE7378">
      <w:pPr>
        <w:pStyle w:val="fcase1ertab"/>
        <w:tabs>
          <w:tab w:val="left" w:pos="851"/>
        </w:tabs>
        <w:ind w:left="0" w:firstLine="0"/>
        <w:rPr>
          <w:rFonts w:cs="Arial"/>
        </w:rPr>
      </w:pPr>
      <w:proofErr w:type="gramStart"/>
      <w:r w:rsidRPr="005C119D">
        <w:rPr>
          <w:rFonts w:cs="Arial"/>
        </w:rPr>
        <w:t>à</w:t>
      </w:r>
      <w:proofErr w:type="gramEnd"/>
      <w:r w:rsidRPr="005C119D">
        <w:rPr>
          <w:rFonts w:cs="Arial"/>
        </w:rPr>
        <w:t xml:space="preserve"> exécuter les prestations demandées :</w:t>
      </w:r>
    </w:p>
    <w:p w14:paraId="04401916" w14:textId="77777777" w:rsidR="00740B81" w:rsidRPr="005C119D" w:rsidRDefault="00CD2B9C" w:rsidP="009B45B9">
      <w:pPr>
        <w:pStyle w:val="fcase1ertab"/>
        <w:tabs>
          <w:tab w:val="clear" w:pos="426"/>
          <w:tab w:val="left" w:pos="851"/>
        </w:tabs>
        <w:spacing w:before="120"/>
        <w:ind w:left="0" w:firstLine="851"/>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 xml:space="preserve"> </w:t>
      </w:r>
      <w:proofErr w:type="gramStart"/>
      <w:r w:rsidRPr="005C119D">
        <w:rPr>
          <w:rFonts w:cs="Arial"/>
        </w:rPr>
        <w:t>aux</w:t>
      </w:r>
      <w:proofErr w:type="gramEnd"/>
      <w:r w:rsidRPr="005C119D">
        <w:rPr>
          <w:rFonts w:cs="Arial"/>
        </w:rPr>
        <w:t xml:space="preserve"> prix indiqués ci-dessous ;</w:t>
      </w:r>
    </w:p>
    <w:p w14:paraId="2A0F04BC" w14:textId="77777777" w:rsidR="00740B81" w:rsidRPr="005C119D" w:rsidRDefault="00CD2B9C" w:rsidP="009B45B9">
      <w:pPr>
        <w:tabs>
          <w:tab w:val="left" w:pos="426"/>
          <w:tab w:val="left" w:pos="851"/>
        </w:tabs>
        <w:spacing w:before="12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 xml:space="preserve"> Taux de la TVA : </w:t>
      </w:r>
    </w:p>
    <w:p w14:paraId="1D356C6D" w14:textId="77777777" w:rsidR="00740B81" w:rsidRPr="005C119D" w:rsidRDefault="00CD2B9C" w:rsidP="008E10F7">
      <w:pPr>
        <w:tabs>
          <w:tab w:val="left" w:pos="426"/>
          <w:tab w:val="left" w:pos="851"/>
        </w:tabs>
        <w:spacing w:before="240"/>
        <w:ind w:left="1701"/>
        <w:jc w:val="both"/>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 xml:space="preserve"> Montant hors taxes</w:t>
      </w:r>
      <w:r w:rsidRPr="005C119D">
        <w:rPr>
          <w:rStyle w:val="Caractresdenotedebasdepage"/>
        </w:rPr>
        <w:footnoteReference w:id="2"/>
      </w:r>
      <w:r w:rsidRPr="005C119D">
        <w:rPr>
          <w:rStyle w:val="Caractresdenotedebasdepage"/>
        </w:rPr>
        <w:t> </w:t>
      </w:r>
      <w:r w:rsidRPr="005C119D">
        <w:t xml:space="preserve">: </w:t>
      </w:r>
    </w:p>
    <w:p w14:paraId="258D5A0E" w14:textId="77777777" w:rsidR="00740B81" w:rsidRPr="005C119D" w:rsidRDefault="00CD2B9C" w:rsidP="009B45B9">
      <w:pPr>
        <w:tabs>
          <w:tab w:val="left" w:pos="426"/>
          <w:tab w:val="left" w:pos="851"/>
        </w:tabs>
        <w:spacing w:before="120"/>
        <w:jc w:val="both"/>
        <w:rPr>
          <w:rFonts w:cs="Arial"/>
        </w:rPr>
      </w:pPr>
      <w:r w:rsidRPr="005C119D">
        <w:t xml:space="preserve">Montant </w:t>
      </w:r>
      <w:r w:rsidRPr="005C119D">
        <w:rPr>
          <w:rFonts w:cs="Arial"/>
        </w:rPr>
        <w:t>hors taxes arrêté en chiffres à : ………………………………………………………...................................</w:t>
      </w:r>
    </w:p>
    <w:p w14:paraId="3AC4975D" w14:textId="77777777" w:rsidR="00740B81" w:rsidRPr="005C119D" w:rsidRDefault="00CD2B9C" w:rsidP="009B45B9">
      <w:pPr>
        <w:pStyle w:val="fcase1ertab"/>
        <w:tabs>
          <w:tab w:val="left" w:pos="851"/>
        </w:tabs>
        <w:spacing w:before="120"/>
        <w:ind w:left="0" w:firstLine="0"/>
      </w:pPr>
      <w:r w:rsidRPr="005C119D">
        <w:rPr>
          <w:rFonts w:cs="Arial"/>
        </w:rPr>
        <w:t>Montant hors taxes arrêté en lettres à : ………………………………………………………...................................</w:t>
      </w:r>
    </w:p>
    <w:p w14:paraId="22EFA12E" w14:textId="77777777" w:rsidR="00740B81" w:rsidRPr="005C119D" w:rsidRDefault="00CD2B9C" w:rsidP="009B45B9">
      <w:pPr>
        <w:tabs>
          <w:tab w:val="left" w:pos="426"/>
          <w:tab w:val="left" w:pos="709"/>
          <w:tab w:val="left" w:pos="851"/>
        </w:tabs>
        <w:spacing w:before="240"/>
        <w:ind w:left="170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 xml:space="preserve"> Montant TTC</w:t>
      </w:r>
      <w:r w:rsidRPr="005C119D">
        <w:rPr>
          <w:rStyle w:val="Caractresdenotedebasdepage"/>
        </w:rPr>
        <w:footnoteReference w:customMarkFollows="1" w:id="3"/>
        <w:t>4 </w:t>
      </w:r>
      <w:r w:rsidRPr="005C119D">
        <w:t>:</w:t>
      </w:r>
      <w:r w:rsidRPr="005C119D">
        <w:rPr>
          <w:rFonts w:cs="Tahoma"/>
        </w:rPr>
        <w:t xml:space="preserve"> </w:t>
      </w:r>
    </w:p>
    <w:p w14:paraId="5E0725BF" w14:textId="77777777" w:rsidR="00740B81" w:rsidRPr="005C119D" w:rsidRDefault="00CD2B9C" w:rsidP="009B45B9">
      <w:pPr>
        <w:pStyle w:val="fcase1ertab"/>
        <w:tabs>
          <w:tab w:val="left" w:pos="851"/>
        </w:tabs>
        <w:spacing w:before="120"/>
        <w:ind w:left="0" w:firstLine="0"/>
        <w:rPr>
          <w:rFonts w:cs="Arial"/>
        </w:rPr>
      </w:pPr>
      <w:r w:rsidRPr="005C119D">
        <w:rPr>
          <w:rFonts w:cs="Arial"/>
        </w:rPr>
        <w:t>Montant TTC arrêté en chiffres à : ………………………………………………………...................................</w:t>
      </w:r>
    </w:p>
    <w:p w14:paraId="533FE787" w14:textId="77777777" w:rsidR="00740B81" w:rsidRPr="005C119D" w:rsidRDefault="00CD2B9C" w:rsidP="009B45B9">
      <w:pPr>
        <w:pStyle w:val="fcase1ertab"/>
        <w:tabs>
          <w:tab w:val="left" w:pos="851"/>
        </w:tabs>
        <w:spacing w:before="120"/>
        <w:ind w:left="0" w:firstLine="0"/>
        <w:rPr>
          <w:rFonts w:cs="Arial"/>
          <w:u w:val="single"/>
        </w:rPr>
      </w:pPr>
      <w:r w:rsidRPr="005C119D">
        <w:rPr>
          <w:rFonts w:cs="Arial"/>
        </w:rPr>
        <w:t>Montant TTC arrêté en lettres à : …………………………………………………………………………………</w:t>
      </w:r>
      <w:proofErr w:type="gramStart"/>
      <w:r w:rsidRPr="005C119D">
        <w:rPr>
          <w:rFonts w:cs="Arial"/>
        </w:rPr>
        <w:t>…….</w:t>
      </w:r>
      <w:proofErr w:type="gramEnd"/>
      <w:r w:rsidRPr="005C119D">
        <w:rPr>
          <w:rFonts w:cs="Arial"/>
        </w:rPr>
        <w:t>.</w:t>
      </w:r>
    </w:p>
    <w:p w14:paraId="55A20966" w14:textId="77777777" w:rsidR="00740B81" w:rsidRPr="005C119D" w:rsidRDefault="00CD2B9C" w:rsidP="009B45B9">
      <w:pPr>
        <w:pStyle w:val="fcase1ertab"/>
        <w:tabs>
          <w:tab w:val="left" w:pos="851"/>
        </w:tabs>
        <w:spacing w:before="120"/>
        <w:ind w:left="0" w:firstLine="0"/>
      </w:pPr>
      <w:proofErr w:type="gramStart"/>
      <w:r w:rsidRPr="005C119D">
        <w:rPr>
          <w:rFonts w:cs="Arial"/>
          <w:u w:val="single"/>
        </w:rPr>
        <w:t>OU</w:t>
      </w:r>
      <w:proofErr w:type="gramEnd"/>
    </w:p>
    <w:p w14:paraId="444F6259" w14:textId="115A0EA5" w:rsidR="00740B81" w:rsidRPr="005C119D" w:rsidRDefault="00CD2B9C" w:rsidP="009B45B9">
      <w:pPr>
        <w:pStyle w:val="fcase1ertab"/>
        <w:tabs>
          <w:tab w:val="clear" w:pos="426"/>
          <w:tab w:val="left" w:pos="851"/>
        </w:tabs>
        <w:spacing w:before="120"/>
        <w:ind w:firstLine="142"/>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 xml:space="preserve"> </w:t>
      </w:r>
      <w:proofErr w:type="gramStart"/>
      <w:r w:rsidRPr="005C119D">
        <w:rPr>
          <w:rFonts w:cs="Arial"/>
        </w:rPr>
        <w:t>aux</w:t>
      </w:r>
      <w:proofErr w:type="gramEnd"/>
      <w:r w:rsidRPr="005C119D">
        <w:rPr>
          <w:rFonts w:cs="Arial"/>
        </w:rPr>
        <w:t xml:space="preserve"> prix indiqués dans l’annexe financière </w:t>
      </w:r>
      <w:r w:rsidR="003D34CA">
        <w:rPr>
          <w:rFonts w:cs="Arial"/>
        </w:rPr>
        <w:t xml:space="preserve">réalisée par le candidat </w:t>
      </w:r>
      <w:r w:rsidRPr="005C119D">
        <w:rPr>
          <w:rFonts w:cs="Arial"/>
        </w:rPr>
        <w:t>jointe au présent document.</w:t>
      </w:r>
    </w:p>
    <w:p w14:paraId="347CD76F" w14:textId="77777777" w:rsidR="00740B81" w:rsidRPr="005C119D" w:rsidRDefault="00740B81" w:rsidP="009B45B9">
      <w:pPr>
        <w:pStyle w:val="fcasegauche"/>
        <w:tabs>
          <w:tab w:val="left" w:pos="851"/>
        </w:tabs>
        <w:spacing w:after="0"/>
        <w:ind w:left="0" w:firstLine="0"/>
        <w:rPr>
          <w:rFonts w:cs="Arial"/>
        </w:rPr>
      </w:pPr>
    </w:p>
    <w:p w14:paraId="346194C4" w14:textId="77777777" w:rsidR="00740B81" w:rsidRPr="005C119D" w:rsidRDefault="00740B81" w:rsidP="009B45B9">
      <w:pPr>
        <w:pStyle w:val="fcasegauche"/>
        <w:pageBreakBefore/>
        <w:tabs>
          <w:tab w:val="left" w:pos="851"/>
        </w:tabs>
        <w:spacing w:after="0"/>
        <w:ind w:left="0" w:firstLine="0"/>
        <w:rPr>
          <w:rFonts w:cs="Arial"/>
        </w:rPr>
      </w:pPr>
    </w:p>
    <w:p w14:paraId="1E94FC12" w14:textId="77777777" w:rsidR="00740B81" w:rsidRPr="005C119D" w:rsidRDefault="00CD2B9C" w:rsidP="009B45B9">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14:paraId="54970259" w14:textId="77777777" w:rsidR="00740B81" w:rsidRPr="005C119D" w:rsidRDefault="00CD2B9C" w:rsidP="009B45B9">
      <w:pPr>
        <w:pStyle w:val="fcase1ertab"/>
        <w:tabs>
          <w:tab w:val="left" w:pos="851"/>
        </w:tabs>
        <w:rPr>
          <w:rFonts w:cs="Arial"/>
        </w:rPr>
      </w:pPr>
      <w:r w:rsidRPr="005C119D">
        <w:rPr>
          <w:rFonts w:cs="Arial"/>
          <w:i/>
          <w:iCs/>
          <w:sz w:val="18"/>
          <w:szCs w:val="18"/>
        </w:rPr>
        <w:t>(</w:t>
      </w:r>
      <w:proofErr w:type="gramStart"/>
      <w:r w:rsidRPr="005C119D">
        <w:rPr>
          <w:rFonts w:cs="Arial"/>
          <w:i/>
          <w:iCs/>
          <w:sz w:val="18"/>
          <w:szCs w:val="18"/>
        </w:rPr>
        <w:t>en</w:t>
      </w:r>
      <w:proofErr w:type="gramEnd"/>
      <w:r w:rsidRPr="005C119D">
        <w:rPr>
          <w:rFonts w:cs="Arial"/>
          <w:i/>
          <w:iCs/>
          <w:sz w:val="18"/>
          <w:szCs w:val="18"/>
        </w:rPr>
        <w:t xml:space="preserve"> cas de groupement d’opérateurs économiques.)</w:t>
      </w:r>
    </w:p>
    <w:p w14:paraId="4041F8EF" w14:textId="77777777" w:rsidR="00740B81" w:rsidRPr="005C119D" w:rsidRDefault="00740B81" w:rsidP="009B45B9">
      <w:pPr>
        <w:tabs>
          <w:tab w:val="left" w:pos="851"/>
          <w:tab w:val="left" w:pos="6237"/>
        </w:tabs>
        <w:rPr>
          <w:rFonts w:cs="Arial"/>
          <w:i/>
          <w:iCs/>
          <w:sz w:val="18"/>
          <w:szCs w:val="18"/>
        </w:rPr>
      </w:pPr>
    </w:p>
    <w:p w14:paraId="3DF7B22E" w14:textId="77777777" w:rsidR="00740B81" w:rsidRPr="005C119D" w:rsidRDefault="00CD2B9C" w:rsidP="009B45B9">
      <w:pPr>
        <w:pStyle w:val="fcase1ertab"/>
        <w:tabs>
          <w:tab w:val="left" w:pos="851"/>
        </w:tabs>
        <w:ind w:left="0" w:firstLine="0"/>
        <w:rPr>
          <w:rFonts w:cs="Arial"/>
        </w:rPr>
      </w:pPr>
      <w:r w:rsidRPr="005C119D">
        <w:rPr>
          <w:rFonts w:cs="Arial"/>
        </w:rPr>
        <w:t>Pour l’exécution du marché ou de l’accord-cadre, le groupement d’opérateurs économiques est :</w:t>
      </w:r>
    </w:p>
    <w:p w14:paraId="627B61E1" w14:textId="77777777" w:rsidR="00740B81" w:rsidRPr="005C119D" w:rsidRDefault="00CD2B9C" w:rsidP="009B45B9">
      <w:pPr>
        <w:pStyle w:val="fcase1ertab"/>
        <w:tabs>
          <w:tab w:val="left" w:pos="851"/>
        </w:tabs>
        <w:rPr>
          <w:rFonts w:cs="Arial"/>
        </w:rPr>
      </w:pPr>
      <w:r w:rsidRPr="005C119D">
        <w:rPr>
          <w:rFonts w:cs="Arial"/>
          <w:i/>
          <w:iCs/>
          <w:sz w:val="18"/>
          <w:szCs w:val="18"/>
        </w:rPr>
        <w:t>(Cocher la case correspondante.)</w:t>
      </w:r>
    </w:p>
    <w:p w14:paraId="3266E668" w14:textId="77777777" w:rsidR="00740B81" w:rsidRPr="005C119D" w:rsidRDefault="00CD2B9C" w:rsidP="009B45B9">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i/>
          <w:iCs/>
        </w:rPr>
        <w:t xml:space="preserve"> </w:t>
      </w:r>
      <w:proofErr w:type="gramStart"/>
      <w:r w:rsidRPr="005C119D">
        <w:rPr>
          <w:rFonts w:cs="Arial"/>
        </w:rPr>
        <w:t>conjoint</w:t>
      </w:r>
      <w:proofErr w:type="gramEnd"/>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iCs/>
        </w:rPr>
        <w:t xml:space="preserve"> </w:t>
      </w:r>
      <w:r w:rsidRPr="005C119D">
        <w:rPr>
          <w:rFonts w:cs="Arial"/>
        </w:rPr>
        <w:t>solidaire</w:t>
      </w:r>
    </w:p>
    <w:p w14:paraId="30A1EC50" w14:textId="77777777" w:rsidR="00740B81" w:rsidRPr="005C119D" w:rsidRDefault="00740B81" w:rsidP="009B45B9">
      <w:pPr>
        <w:pStyle w:val="fcase1ertab"/>
        <w:tabs>
          <w:tab w:val="clear" w:pos="426"/>
          <w:tab w:val="left" w:pos="851"/>
        </w:tabs>
        <w:spacing w:before="120"/>
        <w:ind w:left="0" w:firstLine="0"/>
        <w:rPr>
          <w:rFonts w:cs="Arial"/>
        </w:rPr>
      </w:pPr>
    </w:p>
    <w:p w14:paraId="4EF38C4F" w14:textId="77777777" w:rsidR="00740B81" w:rsidRPr="005C119D" w:rsidRDefault="00CD2B9C" w:rsidP="006C4338">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5C119D" w14:paraId="5FDE02F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05A84F8" w14:textId="77777777" w:rsidR="00740B81" w:rsidRPr="005C119D" w:rsidRDefault="00CD2B9C" w:rsidP="006F3DF9">
            <w:pPr>
              <w:tabs>
                <w:tab w:val="left" w:pos="851"/>
              </w:tabs>
              <w:jc w:val="center"/>
              <w:rPr>
                <w:rFonts w:cs="Arial"/>
                <w:b/>
              </w:rPr>
            </w:pPr>
            <w:r w:rsidRPr="005C119D">
              <w:rPr>
                <w:rFonts w:cs="Arial"/>
                <w:b/>
              </w:rPr>
              <w:t xml:space="preserve">Désignation des membres </w:t>
            </w:r>
          </w:p>
          <w:p w14:paraId="5BAC08DD" w14:textId="77777777" w:rsidR="00740B81" w:rsidRPr="005C119D" w:rsidRDefault="00CD2B9C" w:rsidP="005846FB">
            <w:pPr>
              <w:tabs>
                <w:tab w:val="left" w:pos="851"/>
              </w:tabs>
              <w:jc w:val="center"/>
              <w:rPr>
                <w:b/>
              </w:rPr>
            </w:pPr>
            <w:proofErr w:type="gramStart"/>
            <w:r w:rsidRPr="005C119D">
              <w:rPr>
                <w:rFonts w:cs="Arial"/>
                <w:b/>
              </w:rPr>
              <w:t>du</w:t>
            </w:r>
            <w:proofErr w:type="gramEnd"/>
            <w:r w:rsidRPr="005C119D">
              <w:rPr>
                <w:rFonts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D0057" w14:textId="77777777" w:rsidR="00740B81" w:rsidRPr="005C119D" w:rsidRDefault="00CD2B9C" w:rsidP="005846FB">
            <w:pPr>
              <w:pStyle w:val="Titre5"/>
              <w:tabs>
                <w:tab w:val="left" w:pos="851"/>
              </w:tabs>
              <w:ind w:left="0" w:hanging="1008"/>
              <w:jc w:val="center"/>
              <w:rPr>
                <w:b/>
                <w:i w:val="0"/>
                <w:sz w:val="20"/>
              </w:rPr>
            </w:pPr>
            <w:r w:rsidRPr="005C119D">
              <w:rPr>
                <w:b/>
                <w:i w:val="0"/>
                <w:sz w:val="20"/>
              </w:rPr>
              <w:t>Prestations exécutées par les membres</w:t>
            </w:r>
          </w:p>
          <w:p w14:paraId="466305B0" w14:textId="77777777" w:rsidR="00740B81" w:rsidRPr="005C119D" w:rsidRDefault="00CD2B9C" w:rsidP="005846FB">
            <w:pPr>
              <w:pStyle w:val="Titre5"/>
              <w:tabs>
                <w:tab w:val="left" w:pos="851"/>
              </w:tabs>
              <w:ind w:left="0" w:hanging="1008"/>
              <w:jc w:val="center"/>
              <w:rPr>
                <w:b/>
              </w:rPr>
            </w:pPr>
            <w:proofErr w:type="gramStart"/>
            <w:r w:rsidRPr="005C119D">
              <w:rPr>
                <w:b/>
                <w:i w:val="0"/>
                <w:sz w:val="20"/>
              </w:rPr>
              <w:t>du</w:t>
            </w:r>
            <w:proofErr w:type="gramEnd"/>
            <w:r w:rsidRPr="005C119D">
              <w:rPr>
                <w:b/>
                <w:i w:val="0"/>
                <w:sz w:val="20"/>
              </w:rPr>
              <w:t xml:space="preserve"> groupement conjoint</w:t>
            </w:r>
          </w:p>
        </w:tc>
      </w:tr>
      <w:tr w:rsidR="009B1CD0" w:rsidRPr="005C119D" w14:paraId="1E8CE4F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325536A" w14:textId="77777777" w:rsidR="00740B81" w:rsidRPr="005C119D" w:rsidRDefault="00740B81" w:rsidP="009B45B9">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9FDE97E" w14:textId="77777777" w:rsidR="00740B81" w:rsidRPr="005C119D" w:rsidRDefault="00CD2B9C" w:rsidP="009B45B9">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35467" w14:textId="77777777" w:rsidR="00740B81" w:rsidRPr="005C119D" w:rsidRDefault="00CD2B9C" w:rsidP="009B45B9">
            <w:pPr>
              <w:tabs>
                <w:tab w:val="left" w:pos="851"/>
              </w:tabs>
              <w:jc w:val="center"/>
              <w:rPr>
                <w:rFonts w:cs="Arial"/>
                <w:b/>
              </w:rPr>
            </w:pPr>
            <w:r w:rsidRPr="005C119D">
              <w:rPr>
                <w:rFonts w:cs="Arial"/>
                <w:b/>
              </w:rPr>
              <w:t xml:space="preserve">Montant HT </w:t>
            </w:r>
          </w:p>
          <w:p w14:paraId="6DF9ADC9" w14:textId="77777777" w:rsidR="00740B81" w:rsidRPr="005C119D" w:rsidRDefault="00CD2B9C" w:rsidP="009B45B9">
            <w:pPr>
              <w:tabs>
                <w:tab w:val="left" w:pos="851"/>
              </w:tabs>
              <w:jc w:val="center"/>
              <w:rPr>
                <w:rFonts w:cs="Arial"/>
              </w:rPr>
            </w:pPr>
            <w:proofErr w:type="gramStart"/>
            <w:r w:rsidRPr="005C119D">
              <w:rPr>
                <w:rFonts w:cs="Arial"/>
                <w:b/>
              </w:rPr>
              <w:t>de</w:t>
            </w:r>
            <w:proofErr w:type="gramEnd"/>
            <w:r w:rsidRPr="005C119D">
              <w:rPr>
                <w:rFonts w:cs="Arial"/>
                <w:b/>
              </w:rPr>
              <w:t xml:space="preserve"> la prestation</w:t>
            </w:r>
          </w:p>
        </w:tc>
      </w:tr>
      <w:tr w:rsidR="009B1CD0" w:rsidRPr="005C119D" w14:paraId="1D71AE68" w14:textId="77777777">
        <w:trPr>
          <w:trHeight w:val="1021"/>
        </w:trPr>
        <w:tc>
          <w:tcPr>
            <w:tcW w:w="4503" w:type="dxa"/>
            <w:tcBorders>
              <w:top w:val="single" w:sz="4" w:space="0" w:color="000000"/>
              <w:left w:val="single" w:sz="4" w:space="0" w:color="000000"/>
            </w:tcBorders>
            <w:shd w:val="clear" w:color="auto" w:fill="CCFFFF"/>
          </w:tcPr>
          <w:p w14:paraId="1E38B59E" w14:textId="77777777" w:rsidR="00740B81" w:rsidRPr="005C119D" w:rsidRDefault="00740B81" w:rsidP="006C4338">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14:paraId="009C38BB" w14:textId="77777777" w:rsidR="00740B81" w:rsidRPr="005C119D" w:rsidRDefault="00740B81" w:rsidP="006C4338">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14:paraId="0439189B" w14:textId="77777777" w:rsidR="00740B81" w:rsidRPr="005C119D" w:rsidRDefault="00740B81" w:rsidP="006F3DF9">
            <w:pPr>
              <w:tabs>
                <w:tab w:val="left" w:pos="851"/>
              </w:tabs>
              <w:snapToGrid w:val="0"/>
              <w:jc w:val="both"/>
              <w:rPr>
                <w:rFonts w:cs="Arial"/>
              </w:rPr>
            </w:pPr>
          </w:p>
        </w:tc>
      </w:tr>
      <w:tr w:rsidR="009B1CD0" w:rsidRPr="005C119D" w14:paraId="0DF35D5C" w14:textId="77777777">
        <w:trPr>
          <w:trHeight w:val="1021"/>
        </w:trPr>
        <w:tc>
          <w:tcPr>
            <w:tcW w:w="4503" w:type="dxa"/>
            <w:tcBorders>
              <w:left w:val="single" w:sz="4" w:space="0" w:color="000000"/>
            </w:tcBorders>
            <w:shd w:val="clear" w:color="auto" w:fill="auto"/>
          </w:tcPr>
          <w:p w14:paraId="2D3C7E52" w14:textId="77777777" w:rsidR="00740B81" w:rsidRPr="005C119D" w:rsidRDefault="00740B81" w:rsidP="006C4338">
            <w:pPr>
              <w:tabs>
                <w:tab w:val="left" w:pos="851"/>
              </w:tabs>
              <w:snapToGrid w:val="0"/>
              <w:jc w:val="both"/>
              <w:rPr>
                <w:rFonts w:cs="Arial"/>
              </w:rPr>
            </w:pPr>
          </w:p>
        </w:tc>
        <w:tc>
          <w:tcPr>
            <w:tcW w:w="3685" w:type="dxa"/>
            <w:tcBorders>
              <w:left w:val="single" w:sz="4" w:space="0" w:color="000000"/>
            </w:tcBorders>
            <w:shd w:val="clear" w:color="auto" w:fill="auto"/>
          </w:tcPr>
          <w:p w14:paraId="04C6EA45" w14:textId="77777777" w:rsidR="00740B81" w:rsidRPr="005C119D" w:rsidRDefault="00740B81" w:rsidP="006C4338">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14:paraId="5E16060F" w14:textId="77777777" w:rsidR="00740B81" w:rsidRPr="005C119D" w:rsidRDefault="00740B81" w:rsidP="006F3DF9">
            <w:pPr>
              <w:tabs>
                <w:tab w:val="left" w:pos="851"/>
              </w:tabs>
              <w:snapToGrid w:val="0"/>
              <w:jc w:val="both"/>
              <w:rPr>
                <w:rFonts w:cs="Arial"/>
              </w:rPr>
            </w:pPr>
          </w:p>
        </w:tc>
      </w:tr>
      <w:tr w:rsidR="009B1CD0" w:rsidRPr="005C119D" w14:paraId="458E3262" w14:textId="77777777">
        <w:trPr>
          <w:trHeight w:val="1021"/>
        </w:trPr>
        <w:tc>
          <w:tcPr>
            <w:tcW w:w="4503" w:type="dxa"/>
            <w:tcBorders>
              <w:left w:val="single" w:sz="4" w:space="0" w:color="000000"/>
              <w:bottom w:val="single" w:sz="4" w:space="0" w:color="000000"/>
            </w:tcBorders>
            <w:shd w:val="clear" w:color="auto" w:fill="CCFFFF"/>
          </w:tcPr>
          <w:p w14:paraId="4C513D81" w14:textId="77777777" w:rsidR="00740B81" w:rsidRPr="005C119D" w:rsidRDefault="00740B81" w:rsidP="006C4338">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14:paraId="63B168B6" w14:textId="77777777" w:rsidR="00740B81" w:rsidRPr="005C119D" w:rsidRDefault="00740B81" w:rsidP="006C4338">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14:paraId="280AE8B5" w14:textId="77777777" w:rsidR="00740B81" w:rsidRPr="005C119D" w:rsidRDefault="00740B81" w:rsidP="006F3DF9">
            <w:pPr>
              <w:tabs>
                <w:tab w:val="left" w:pos="851"/>
              </w:tabs>
              <w:snapToGrid w:val="0"/>
              <w:jc w:val="both"/>
              <w:rPr>
                <w:rFonts w:cs="Arial"/>
              </w:rPr>
            </w:pPr>
          </w:p>
        </w:tc>
      </w:tr>
    </w:tbl>
    <w:p w14:paraId="7B2FB024" w14:textId="77777777" w:rsidR="00740B81" w:rsidRPr="005C119D" w:rsidRDefault="00740B81" w:rsidP="006C4338">
      <w:pPr>
        <w:tabs>
          <w:tab w:val="left" w:pos="851"/>
          <w:tab w:val="left" w:pos="6237"/>
        </w:tabs>
      </w:pPr>
    </w:p>
    <w:p w14:paraId="6F854D69" w14:textId="77777777" w:rsidR="00740B81" w:rsidRPr="005C119D" w:rsidRDefault="00740B81" w:rsidP="006C4338">
      <w:pPr>
        <w:pStyle w:val="fcasegauche"/>
        <w:tabs>
          <w:tab w:val="left" w:pos="851"/>
        </w:tabs>
        <w:spacing w:after="0"/>
        <w:ind w:left="0" w:firstLine="0"/>
        <w:rPr>
          <w:rFonts w:cs="Arial"/>
          <w:bCs/>
          <w:iCs/>
        </w:rPr>
      </w:pPr>
    </w:p>
    <w:p w14:paraId="67F7AA68" w14:textId="77777777" w:rsidR="00740B81" w:rsidRPr="005C119D" w:rsidRDefault="00CD2B9C" w:rsidP="006F3DF9">
      <w:pPr>
        <w:pStyle w:val="fcase1ertab"/>
        <w:tabs>
          <w:tab w:val="left" w:pos="851"/>
        </w:tabs>
        <w:ind w:left="0" w:firstLine="0"/>
        <w:rPr>
          <w:rFonts w:cs="Arial"/>
          <w:i/>
          <w:sz w:val="18"/>
          <w:szCs w:val="18"/>
        </w:rPr>
      </w:pPr>
      <w:r w:rsidRPr="005C119D">
        <w:rPr>
          <w:rFonts w:cs="Arial"/>
          <w:b/>
          <w:sz w:val="22"/>
          <w:szCs w:val="22"/>
        </w:rPr>
        <w:t>B3 - Compte (s) à créditer :</w:t>
      </w:r>
    </w:p>
    <w:p w14:paraId="23513BF6" w14:textId="77777777" w:rsidR="00740B81" w:rsidRPr="005C119D" w:rsidRDefault="00CD2B9C" w:rsidP="005846FB">
      <w:pPr>
        <w:pStyle w:val="fcase1ertab"/>
        <w:tabs>
          <w:tab w:val="left" w:pos="851"/>
        </w:tabs>
        <w:spacing w:before="120"/>
        <w:ind w:left="0" w:firstLine="0"/>
        <w:rPr>
          <w:rFonts w:cs="Arial"/>
          <w:b/>
        </w:rPr>
      </w:pPr>
      <w:r w:rsidRPr="005C119D">
        <w:rPr>
          <w:rFonts w:cs="Arial"/>
          <w:i/>
          <w:sz w:val="18"/>
          <w:szCs w:val="18"/>
        </w:rPr>
        <w:t>(Joindre un ou des relevé(s) d’identité bancaire ou postal.)</w:t>
      </w:r>
    </w:p>
    <w:p w14:paraId="7E762095" w14:textId="77777777" w:rsidR="00740B81" w:rsidRPr="005C119D" w:rsidRDefault="00740B81" w:rsidP="005846FB">
      <w:pPr>
        <w:pStyle w:val="fcasegauche"/>
        <w:tabs>
          <w:tab w:val="left" w:pos="426"/>
          <w:tab w:val="left" w:pos="851"/>
        </w:tabs>
        <w:spacing w:after="0"/>
        <w:ind w:left="0" w:firstLine="0"/>
        <w:jc w:val="left"/>
        <w:rPr>
          <w:rFonts w:cs="Arial"/>
          <w:b/>
        </w:rPr>
      </w:pPr>
    </w:p>
    <w:p w14:paraId="14CCFAA1" w14:textId="77777777" w:rsidR="00740B81" w:rsidRPr="005C119D" w:rsidRDefault="00CD2B9C" w:rsidP="005846FB">
      <w:pPr>
        <w:pStyle w:val="fcasegauche"/>
        <w:tabs>
          <w:tab w:val="left" w:pos="426"/>
          <w:tab w:val="left" w:pos="851"/>
        </w:tabs>
        <w:spacing w:after="0"/>
        <w:ind w:left="0" w:firstLine="0"/>
        <w:jc w:val="left"/>
        <w:rPr>
          <w:rFonts w:cs="Arial"/>
        </w:rPr>
      </w:pPr>
      <w:proofErr w:type="gramStart"/>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w:t>
      </w:r>
      <w:proofErr w:type="gramEnd"/>
      <w:r w:rsidRPr="005C119D">
        <w:rPr>
          <w:rFonts w:cs="Arial"/>
        </w:rPr>
        <w:t xml:space="preserve"> de l’établissement bancaire :</w:t>
      </w:r>
    </w:p>
    <w:p w14:paraId="16B7A7C4" w14:textId="77777777" w:rsidR="00740B81" w:rsidRPr="005C119D" w:rsidRDefault="00740B81" w:rsidP="005846FB">
      <w:pPr>
        <w:pStyle w:val="fcasegauche"/>
        <w:tabs>
          <w:tab w:val="left" w:pos="426"/>
          <w:tab w:val="left" w:pos="851"/>
        </w:tabs>
        <w:spacing w:after="0"/>
        <w:ind w:left="0" w:firstLine="0"/>
        <w:jc w:val="left"/>
        <w:rPr>
          <w:rFonts w:cs="Arial"/>
        </w:rPr>
      </w:pPr>
    </w:p>
    <w:p w14:paraId="1EABC34D" w14:textId="77777777" w:rsidR="00740B81" w:rsidRPr="005C119D" w:rsidRDefault="00740B81" w:rsidP="0061068C">
      <w:pPr>
        <w:pStyle w:val="fcasegauche"/>
        <w:tabs>
          <w:tab w:val="left" w:pos="426"/>
          <w:tab w:val="left" w:pos="851"/>
        </w:tabs>
        <w:spacing w:after="0"/>
        <w:ind w:left="0" w:firstLine="0"/>
        <w:jc w:val="left"/>
        <w:rPr>
          <w:rFonts w:cs="Arial"/>
        </w:rPr>
      </w:pPr>
    </w:p>
    <w:p w14:paraId="3E70242F" w14:textId="77777777" w:rsidR="00740B81" w:rsidRPr="005C119D" w:rsidRDefault="00740B81" w:rsidP="00710FD6">
      <w:pPr>
        <w:pStyle w:val="fcasegauche"/>
        <w:tabs>
          <w:tab w:val="left" w:pos="426"/>
          <w:tab w:val="left" w:pos="851"/>
        </w:tabs>
        <w:spacing w:after="0"/>
        <w:ind w:left="0" w:firstLine="0"/>
        <w:jc w:val="left"/>
        <w:rPr>
          <w:rFonts w:cs="Arial"/>
        </w:rPr>
      </w:pPr>
    </w:p>
    <w:p w14:paraId="6F28F64A" w14:textId="77777777" w:rsidR="00740B81" w:rsidRPr="005C119D" w:rsidRDefault="00CD2B9C" w:rsidP="00710FD6">
      <w:pPr>
        <w:pStyle w:val="fcasegauche"/>
        <w:tabs>
          <w:tab w:val="left" w:pos="426"/>
          <w:tab w:val="left" w:pos="851"/>
        </w:tabs>
        <w:spacing w:after="0"/>
        <w:ind w:left="0" w:firstLine="0"/>
        <w:jc w:val="left"/>
        <w:rPr>
          <w:rFonts w:cs="Arial"/>
          <w:b/>
        </w:rPr>
      </w:pPr>
      <w:proofErr w:type="gramStart"/>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w:t>
      </w:r>
      <w:proofErr w:type="gramEnd"/>
      <w:r w:rsidRPr="005C119D">
        <w:rPr>
          <w:rFonts w:cs="Arial"/>
        </w:rPr>
        <w:t xml:space="preserve"> de compte :</w:t>
      </w:r>
    </w:p>
    <w:p w14:paraId="117D5F36" w14:textId="77777777" w:rsidR="00740B81" w:rsidRPr="005C119D" w:rsidRDefault="00740B81" w:rsidP="00E47798">
      <w:pPr>
        <w:pStyle w:val="fcasegauche"/>
        <w:tabs>
          <w:tab w:val="left" w:pos="426"/>
          <w:tab w:val="left" w:pos="851"/>
        </w:tabs>
        <w:spacing w:after="0"/>
        <w:ind w:left="0" w:firstLine="0"/>
        <w:jc w:val="left"/>
        <w:rPr>
          <w:rFonts w:cs="Arial"/>
          <w:b/>
        </w:rPr>
      </w:pPr>
    </w:p>
    <w:p w14:paraId="11BA4481" w14:textId="77777777" w:rsidR="00740B81" w:rsidRPr="005C119D" w:rsidRDefault="00740B81" w:rsidP="0083205E">
      <w:pPr>
        <w:pStyle w:val="fcasegauche"/>
        <w:tabs>
          <w:tab w:val="left" w:pos="426"/>
          <w:tab w:val="left" w:pos="851"/>
        </w:tabs>
        <w:spacing w:after="0"/>
        <w:ind w:left="0" w:firstLine="0"/>
        <w:jc w:val="left"/>
        <w:rPr>
          <w:rFonts w:cs="Arial"/>
          <w:b/>
        </w:rPr>
      </w:pPr>
    </w:p>
    <w:p w14:paraId="31E2D0F2" w14:textId="77777777" w:rsidR="00740B81" w:rsidRPr="005C119D" w:rsidRDefault="00740B81" w:rsidP="0083205E">
      <w:pPr>
        <w:pStyle w:val="fcasegauche"/>
        <w:tabs>
          <w:tab w:val="left" w:pos="426"/>
          <w:tab w:val="left" w:pos="851"/>
        </w:tabs>
        <w:spacing w:after="0"/>
        <w:ind w:left="0" w:firstLine="0"/>
        <w:jc w:val="left"/>
        <w:rPr>
          <w:rFonts w:cs="Arial"/>
          <w:b/>
        </w:rPr>
      </w:pPr>
    </w:p>
    <w:p w14:paraId="6576A3B6" w14:textId="77777777" w:rsidR="00740B81" w:rsidRPr="005C119D" w:rsidRDefault="00CD2B9C" w:rsidP="0083205E">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Pr>
          <w:rFonts w:cs="Arial"/>
          <w:i/>
          <w:sz w:val="18"/>
          <w:szCs w:val="18"/>
        </w:rPr>
        <w:t xml:space="preserve"> (</w:t>
      </w:r>
      <w:hyperlink r:id="rId10" w:history="1">
        <w:r>
          <w:rPr>
            <w:rStyle w:val="Lienhypertexte"/>
            <w:rFonts w:cs="Arial"/>
            <w:i/>
            <w:sz w:val="18"/>
            <w:szCs w:val="18"/>
          </w:rPr>
          <w:t>article R. 2191-3</w:t>
        </w:r>
      </w:hyperlink>
      <w:r>
        <w:rPr>
          <w:rFonts w:cs="Arial"/>
          <w:i/>
          <w:sz w:val="18"/>
          <w:szCs w:val="18"/>
        </w:rPr>
        <w:t xml:space="preserve"> ou </w:t>
      </w:r>
      <w:hyperlink r:id="rId11" w:history="1">
        <w:r>
          <w:rPr>
            <w:rStyle w:val="Lienhypertexte"/>
            <w:rFonts w:cs="Arial"/>
            <w:i/>
            <w:sz w:val="18"/>
            <w:szCs w:val="18"/>
          </w:rPr>
          <w:t>article R. 2391-1</w:t>
        </w:r>
      </w:hyperlink>
      <w:r>
        <w:rPr>
          <w:rFonts w:cs="Arial"/>
          <w:i/>
          <w:sz w:val="18"/>
          <w:szCs w:val="18"/>
        </w:rPr>
        <w:t xml:space="preserve"> du code de la commande publique)</w:t>
      </w:r>
    </w:p>
    <w:p w14:paraId="1373681E" w14:textId="77777777" w:rsidR="00740B81" w:rsidRPr="005C119D" w:rsidRDefault="00740B81" w:rsidP="00934503">
      <w:pPr>
        <w:tabs>
          <w:tab w:val="left" w:pos="426"/>
          <w:tab w:val="left" w:pos="851"/>
        </w:tabs>
        <w:rPr>
          <w:rFonts w:cs="Arial"/>
          <w:b/>
        </w:rPr>
      </w:pPr>
    </w:p>
    <w:p w14:paraId="4D6E090F" w14:textId="77777777" w:rsidR="00740B81" w:rsidRPr="005C119D" w:rsidRDefault="00CD2B9C" w:rsidP="00516134">
      <w:pPr>
        <w:pStyle w:val="fcasegauche"/>
        <w:numPr>
          <w:ilvl w:val="0"/>
          <w:numId w:val="1"/>
        </w:numPr>
        <w:tabs>
          <w:tab w:val="left" w:pos="426"/>
          <w:tab w:val="left" w:pos="851"/>
        </w:tabs>
        <w:spacing w:after="0"/>
        <w:jc w:val="left"/>
        <w:rPr>
          <w:rFonts w:cs="Arial"/>
          <w:i/>
          <w:sz w:val="18"/>
          <w:szCs w:val="18"/>
        </w:rPr>
      </w:pPr>
      <w:r w:rsidRPr="005C119D">
        <w:t>Je renonce au bénéfice de l'avance :</w:t>
      </w:r>
      <w:r w:rsidRPr="005C119D">
        <w:tab/>
      </w:r>
      <w:r w:rsidRPr="005C119D">
        <w:tab/>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ab/>
        <w:t>NON</w:t>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ab/>
        <w:t>OUI</w:t>
      </w:r>
    </w:p>
    <w:p w14:paraId="115E6D34" w14:textId="77777777" w:rsidR="00740B81" w:rsidRPr="005C119D" w:rsidRDefault="00CD2B9C" w:rsidP="00516134">
      <w:pPr>
        <w:numPr>
          <w:ilvl w:val="0"/>
          <w:numId w:val="1"/>
        </w:numPr>
        <w:tabs>
          <w:tab w:val="left" w:pos="851"/>
        </w:tabs>
        <w:rPr>
          <w:rFonts w:cs="Arial"/>
          <w:b/>
        </w:rPr>
      </w:pPr>
      <w:r w:rsidRPr="005C119D">
        <w:rPr>
          <w:rFonts w:cs="Arial"/>
          <w:i/>
          <w:sz w:val="18"/>
          <w:szCs w:val="18"/>
        </w:rPr>
        <w:t>(Cocher la case correspondante.)</w:t>
      </w:r>
    </w:p>
    <w:p w14:paraId="6E9014D1" w14:textId="77777777" w:rsidR="00740B81" w:rsidRPr="005C119D" w:rsidRDefault="00740B81" w:rsidP="009B45B9">
      <w:pPr>
        <w:tabs>
          <w:tab w:val="left" w:pos="426"/>
          <w:tab w:val="left" w:pos="851"/>
        </w:tabs>
        <w:jc w:val="both"/>
        <w:rPr>
          <w:rFonts w:cs="Arial"/>
          <w:b/>
        </w:rPr>
      </w:pPr>
    </w:p>
    <w:p w14:paraId="287B8738" w14:textId="77777777" w:rsidR="00740B81" w:rsidRPr="005C119D" w:rsidRDefault="00CD2B9C" w:rsidP="009B45B9">
      <w:pPr>
        <w:pStyle w:val="Titre4"/>
        <w:tabs>
          <w:tab w:val="clear" w:pos="4111"/>
          <w:tab w:val="left" w:pos="426"/>
          <w:tab w:val="left" w:pos="851"/>
        </w:tabs>
      </w:pPr>
      <w:r w:rsidRPr="005C119D">
        <w:rPr>
          <w:sz w:val="22"/>
          <w:szCs w:val="22"/>
        </w:rPr>
        <w:t>B5 -</w:t>
      </w:r>
      <w:r w:rsidRPr="005C119D">
        <w:rPr>
          <w:b w:val="0"/>
          <w:sz w:val="22"/>
          <w:szCs w:val="22"/>
        </w:rPr>
        <w:t xml:space="preserve"> </w:t>
      </w:r>
      <w:r w:rsidRPr="005C119D">
        <w:rPr>
          <w:sz w:val="22"/>
          <w:szCs w:val="22"/>
        </w:rPr>
        <w:t>Durée d’exécution du marché ou de l’accord-cadre :</w:t>
      </w:r>
    </w:p>
    <w:p w14:paraId="25FF3B66" w14:textId="77777777" w:rsidR="00740B81" w:rsidRPr="00FF3AB8" w:rsidRDefault="00CD2B9C" w:rsidP="00AE7378">
      <w:pPr>
        <w:rPr>
          <w:highlight w:val="blue"/>
        </w:rPr>
      </w:pPr>
      <w:r w:rsidRPr="00F00722">
        <w:rPr>
          <w:szCs w:val="22"/>
          <w:u w:val="single"/>
        </w:rPr>
        <w:t>Durée :</w:t>
      </w:r>
    </w:p>
    <w:p w14:paraId="4B96798B" w14:textId="77777777" w:rsidR="00740B81" w:rsidRPr="00FF3AB8" w:rsidRDefault="00740B81" w:rsidP="00AE7378">
      <w:pPr>
        <w:rPr>
          <w:highlight w:val="blue"/>
        </w:rPr>
      </w:pPr>
    </w:p>
    <w:p w14:paraId="66C199E4" w14:textId="77777777" w:rsidR="00740B81" w:rsidRPr="00FF3AB8" w:rsidRDefault="00CD2B9C" w:rsidP="00AE7378">
      <w:pPr>
        <w:rPr>
          <w:highlight w:val="blue"/>
        </w:rPr>
      </w:pPr>
      <w:r w:rsidRPr="00F00722">
        <w:rPr>
          <w:szCs w:val="22"/>
        </w:rPr>
        <w:t>La durée du marché commence à courir à partir de la notification.</w:t>
      </w:r>
    </w:p>
    <w:p w14:paraId="2C39BC36" w14:textId="6D4BCD11" w:rsidR="00740B81" w:rsidRDefault="003D34CA" w:rsidP="00AE7378">
      <w:r w:rsidRPr="003D34CA">
        <w:t xml:space="preserve">Le délai d’instruction des mémoires </w:t>
      </w:r>
      <w:r>
        <w:t>de réclamation est fixé à 2 mois.</w:t>
      </w:r>
    </w:p>
    <w:p w14:paraId="771B9AC8" w14:textId="77777777" w:rsidR="003D34CA" w:rsidRPr="003D34CA" w:rsidRDefault="003D34CA" w:rsidP="00AE7378"/>
    <w:p w14:paraId="3DF62B2D" w14:textId="70978CD3" w:rsidR="00740B81" w:rsidRDefault="00CD2B9C" w:rsidP="00AE7378">
      <w:pPr>
        <w:rPr>
          <w:szCs w:val="22"/>
        </w:rPr>
      </w:pPr>
      <w:r w:rsidRPr="00F00722">
        <w:rPr>
          <w:szCs w:val="22"/>
          <w:u w:val="single"/>
        </w:rPr>
        <w:t xml:space="preserve">Délai d'exécution </w:t>
      </w:r>
      <w:r w:rsidRPr="003D34CA">
        <w:rPr>
          <w:szCs w:val="22"/>
        </w:rPr>
        <w:t>:</w:t>
      </w:r>
      <w:r w:rsidR="003D34CA" w:rsidRPr="003D34CA">
        <w:rPr>
          <w:szCs w:val="22"/>
        </w:rPr>
        <w:t xml:space="preserve"> le délai commence de la notification à la fin de garantie de parfait achèvement de la rénovation</w:t>
      </w:r>
      <w:r w:rsidR="003D34CA">
        <w:rPr>
          <w:szCs w:val="22"/>
        </w:rPr>
        <w:t>.</w:t>
      </w:r>
    </w:p>
    <w:p w14:paraId="6845A654" w14:textId="77777777" w:rsidR="003A70FA" w:rsidRPr="003D34CA" w:rsidRDefault="003A70FA" w:rsidP="00AE7378">
      <w:pPr>
        <w:rPr>
          <w:highlight w:val="blue"/>
        </w:rPr>
      </w:pPr>
    </w:p>
    <w:p w14:paraId="27E322BC" w14:textId="77777777" w:rsidR="00740B81" w:rsidRPr="005C119D" w:rsidRDefault="00740B81" w:rsidP="009B45B9">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C119D" w14:paraId="6AB26568" w14:textId="77777777">
        <w:tc>
          <w:tcPr>
            <w:tcW w:w="10419" w:type="dxa"/>
            <w:shd w:val="clear" w:color="auto" w:fill="66CCFF"/>
          </w:tcPr>
          <w:p w14:paraId="4FB8416A" w14:textId="77777777" w:rsidR="00740B81" w:rsidRPr="005C119D" w:rsidRDefault="00CD2B9C" w:rsidP="009B45B9">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14:paraId="58E9482E" w14:textId="77777777" w:rsidR="00EA30E9" w:rsidRDefault="00EA30E9" w:rsidP="006C4338">
      <w:pPr>
        <w:tabs>
          <w:tab w:val="left" w:pos="851"/>
        </w:tabs>
        <w:jc w:val="both"/>
      </w:pPr>
    </w:p>
    <w:p w14:paraId="58A981C4" w14:textId="77777777" w:rsidR="00740B81" w:rsidRPr="005C119D" w:rsidRDefault="00CD2B9C" w:rsidP="00332B12">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14:paraId="79E41C55" w14:textId="77777777" w:rsidR="00740B81" w:rsidRPr="005C119D" w:rsidRDefault="00740B81" w:rsidP="00332B12">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14:paraId="3DBC655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F1FEACE" w14:textId="77777777" w:rsidR="00740B81" w:rsidRPr="005C119D" w:rsidRDefault="00CD2B9C" w:rsidP="00B054DA">
            <w:pPr>
              <w:tabs>
                <w:tab w:val="left" w:pos="851"/>
              </w:tabs>
              <w:jc w:val="center"/>
              <w:rPr>
                <w:rFonts w:cs="Arial"/>
                <w:b/>
                <w:bCs/>
              </w:rPr>
            </w:pPr>
            <w:r w:rsidRPr="005C119D">
              <w:rPr>
                <w:rFonts w:cs="Arial"/>
                <w:b/>
                <w:bCs/>
              </w:rPr>
              <w:t>Nom, prénom et qualité</w:t>
            </w:r>
          </w:p>
          <w:p w14:paraId="467FB954" w14:textId="77777777" w:rsidR="00740B81" w:rsidRPr="005C119D" w:rsidRDefault="00CD2B9C" w:rsidP="00B054DA">
            <w:pPr>
              <w:tabs>
                <w:tab w:val="left" w:pos="851"/>
              </w:tabs>
              <w:jc w:val="center"/>
              <w:rPr>
                <w:rFonts w:cs="Arial"/>
                <w:b/>
                <w:bCs/>
              </w:rPr>
            </w:pPr>
            <w:proofErr w:type="gramStart"/>
            <w:r w:rsidRPr="005C119D">
              <w:rPr>
                <w:rFonts w:cs="Arial"/>
                <w:b/>
                <w:bCs/>
              </w:rPr>
              <w:t>du</w:t>
            </w:r>
            <w:proofErr w:type="gramEnd"/>
            <w:r w:rsidRPr="005C119D">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F592D9" w14:textId="77777777" w:rsidR="00740B81" w:rsidRPr="005C119D" w:rsidRDefault="00CD2B9C"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F65AC" w14:textId="77777777" w:rsidR="00740B81" w:rsidRPr="005C119D" w:rsidRDefault="00CD2B9C" w:rsidP="00B054DA">
            <w:pPr>
              <w:tabs>
                <w:tab w:val="left" w:pos="851"/>
              </w:tabs>
              <w:jc w:val="center"/>
              <w:rPr>
                <w:rFonts w:cs="Arial"/>
                <w:b/>
                <w:bCs/>
              </w:rPr>
            </w:pPr>
            <w:r w:rsidRPr="005C119D">
              <w:rPr>
                <w:rFonts w:cs="Arial"/>
                <w:b/>
                <w:bCs/>
              </w:rPr>
              <w:t>Signature</w:t>
            </w:r>
          </w:p>
        </w:tc>
      </w:tr>
      <w:tr w:rsidR="00332B12" w:rsidRPr="005C119D" w14:paraId="516BB7F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F882C4A" w14:textId="77777777" w:rsidR="00740B81" w:rsidRPr="005C119D" w:rsidRDefault="00740B81" w:rsidP="00B054DA">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26181EDA" w14:textId="77777777" w:rsidR="00740B81" w:rsidRPr="005C119D" w:rsidRDefault="00740B81" w:rsidP="00B054DA">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64505D" w14:textId="77777777" w:rsidR="00740B81" w:rsidRPr="005C119D" w:rsidRDefault="00740B81" w:rsidP="00B054DA">
            <w:pPr>
              <w:tabs>
                <w:tab w:val="left" w:pos="851"/>
              </w:tabs>
              <w:snapToGrid w:val="0"/>
              <w:jc w:val="both"/>
              <w:rPr>
                <w:rFonts w:cs="Arial"/>
                <w:b/>
                <w:bCs/>
              </w:rPr>
            </w:pPr>
          </w:p>
        </w:tc>
      </w:tr>
    </w:tbl>
    <w:p w14:paraId="2C7DFADE" w14:textId="77777777" w:rsidR="00740B81" w:rsidRPr="005C119D" w:rsidRDefault="00CD2B9C" w:rsidP="002904AF">
      <w:pPr>
        <w:tabs>
          <w:tab w:val="left" w:pos="851"/>
        </w:tabs>
        <w:jc w:val="both"/>
        <w:rPr>
          <w:rFonts w:cs="Arial"/>
        </w:rPr>
      </w:pPr>
      <w:r w:rsidRPr="005C119D">
        <w:rPr>
          <w:rFonts w:cs="Arial"/>
          <w:sz w:val="18"/>
          <w:szCs w:val="18"/>
        </w:rPr>
        <w:t>(*) Le signataire doit avoir le pouvoir d’engager la personne qu’il représente.</w:t>
      </w:r>
    </w:p>
    <w:p w14:paraId="780DD297" w14:textId="77777777" w:rsidR="00740B81" w:rsidRPr="005C119D" w:rsidRDefault="00740B81" w:rsidP="00332B12">
      <w:pPr>
        <w:pStyle w:val="fcase1ertab"/>
        <w:tabs>
          <w:tab w:val="left" w:pos="851"/>
        </w:tabs>
        <w:ind w:left="0" w:firstLine="0"/>
        <w:rPr>
          <w:rFonts w:cs="Arial"/>
          <w:b/>
          <w:sz w:val="22"/>
          <w:szCs w:val="22"/>
        </w:rPr>
      </w:pPr>
    </w:p>
    <w:p w14:paraId="4554D0AF" w14:textId="77777777" w:rsidR="00740B81" w:rsidRPr="005C119D" w:rsidRDefault="00CD2B9C" w:rsidP="00332B12">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14:paraId="61D69DB8" w14:textId="77777777" w:rsidR="00740B81" w:rsidRPr="005C119D" w:rsidRDefault="00740B81" w:rsidP="006C4338">
      <w:pPr>
        <w:tabs>
          <w:tab w:val="left" w:pos="851"/>
        </w:tabs>
        <w:jc w:val="both"/>
      </w:pPr>
    </w:p>
    <w:p w14:paraId="016D7503" w14:textId="77777777" w:rsidR="00740B81" w:rsidRDefault="00CD2B9C" w:rsidP="005846FB">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2" w:history="1">
        <w:r w:rsidRPr="001A5B30">
          <w:rPr>
            <w:rStyle w:val="Lienhypertexte"/>
            <w:rFonts w:cs="Arial"/>
            <w:i/>
            <w:sz w:val="18"/>
            <w:szCs w:val="18"/>
          </w:rPr>
          <w:t>article R. 2142-23</w:t>
        </w:r>
      </w:hyperlink>
      <w:r w:rsidRPr="001A5B30">
        <w:rPr>
          <w:rFonts w:cs="Arial"/>
          <w:i/>
          <w:sz w:val="18"/>
          <w:szCs w:val="18"/>
        </w:rPr>
        <w:t xml:space="preserve"> ou </w:t>
      </w:r>
      <w:hyperlink r:id="rId13"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14:paraId="5F2EAD69" w14:textId="77777777" w:rsidR="00740B81" w:rsidRPr="005C119D" w:rsidRDefault="00CD2B9C" w:rsidP="005846FB">
      <w:pPr>
        <w:tabs>
          <w:tab w:val="left" w:pos="851"/>
        </w:tabs>
        <w:rPr>
          <w:rFonts w:cs="Arial"/>
          <w:i/>
          <w:sz w:val="18"/>
          <w:szCs w:val="18"/>
        </w:rPr>
      </w:pPr>
      <w:r w:rsidRPr="005C119D">
        <w:rPr>
          <w:rFonts w:cs="Arial"/>
          <w:i/>
          <w:sz w:val="18"/>
          <w:szCs w:val="18"/>
        </w:rPr>
        <w:t>[Indiquer le nom commercial et la dénomination sociale du mandataire]</w:t>
      </w:r>
    </w:p>
    <w:p w14:paraId="1CBF6D44" w14:textId="77777777" w:rsidR="00740B81" w:rsidRPr="005C119D" w:rsidRDefault="00740B81" w:rsidP="005846FB">
      <w:pPr>
        <w:tabs>
          <w:tab w:val="left" w:pos="851"/>
        </w:tabs>
        <w:rPr>
          <w:rFonts w:cs="Arial"/>
        </w:rPr>
      </w:pPr>
    </w:p>
    <w:p w14:paraId="76CF79A7" w14:textId="77777777" w:rsidR="00740B81" w:rsidRPr="005C119D" w:rsidRDefault="00740B81" w:rsidP="005846FB">
      <w:pPr>
        <w:tabs>
          <w:tab w:val="left" w:pos="851"/>
        </w:tabs>
        <w:rPr>
          <w:rFonts w:cs="Arial"/>
        </w:rPr>
      </w:pPr>
    </w:p>
    <w:p w14:paraId="107B0577" w14:textId="77777777" w:rsidR="00740B81" w:rsidRPr="005C119D" w:rsidRDefault="00740B81" w:rsidP="0061068C">
      <w:pPr>
        <w:tabs>
          <w:tab w:val="left" w:pos="851"/>
        </w:tabs>
        <w:rPr>
          <w:rFonts w:cs="Arial"/>
        </w:rPr>
      </w:pPr>
    </w:p>
    <w:p w14:paraId="5A8D5B34" w14:textId="77777777" w:rsidR="00740B81" w:rsidRPr="005C119D" w:rsidRDefault="00740B81" w:rsidP="00710FD6">
      <w:pPr>
        <w:tabs>
          <w:tab w:val="left" w:pos="851"/>
        </w:tabs>
        <w:rPr>
          <w:rFonts w:cs="Arial"/>
        </w:rPr>
      </w:pPr>
    </w:p>
    <w:p w14:paraId="7BF0C3D6" w14:textId="77777777" w:rsidR="00740B81" w:rsidRPr="005C119D" w:rsidRDefault="00CD2B9C" w:rsidP="00710FD6">
      <w:pPr>
        <w:pStyle w:val="fcase1ertab"/>
        <w:tabs>
          <w:tab w:val="left" w:pos="851"/>
        </w:tabs>
        <w:ind w:left="0" w:firstLine="0"/>
        <w:rPr>
          <w:rFonts w:cs="Arial"/>
        </w:rPr>
      </w:pPr>
      <w:r w:rsidRPr="005C119D">
        <w:rPr>
          <w:rFonts w:cs="Arial"/>
        </w:rPr>
        <w:t>En cas de groupement conjoint, le mandataire du groupement est :</w:t>
      </w:r>
    </w:p>
    <w:p w14:paraId="5E95E2CD" w14:textId="77777777" w:rsidR="00740B81" w:rsidRPr="005C119D" w:rsidRDefault="00CD2B9C" w:rsidP="00E47798">
      <w:pPr>
        <w:pStyle w:val="fcase1ertab"/>
        <w:tabs>
          <w:tab w:val="left" w:pos="851"/>
        </w:tabs>
        <w:rPr>
          <w:rFonts w:cs="Arial"/>
        </w:rPr>
      </w:pPr>
      <w:r w:rsidRPr="005C119D">
        <w:rPr>
          <w:rFonts w:cs="Arial"/>
          <w:i/>
          <w:iCs/>
          <w:sz w:val="18"/>
          <w:szCs w:val="18"/>
        </w:rPr>
        <w:t>(Cocher la case correspondante.)</w:t>
      </w:r>
    </w:p>
    <w:p w14:paraId="372AA844" w14:textId="77777777" w:rsidR="00740B81" w:rsidRPr="005C119D" w:rsidRDefault="00CD2B9C" w:rsidP="0083205E">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i/>
          <w:iCs/>
        </w:rPr>
        <w:t xml:space="preserve"> </w:t>
      </w:r>
      <w:proofErr w:type="gramStart"/>
      <w:r w:rsidRPr="005C119D">
        <w:rPr>
          <w:rFonts w:cs="Arial"/>
        </w:rPr>
        <w:t>conjoint</w:t>
      </w:r>
      <w:proofErr w:type="gramEnd"/>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iCs/>
        </w:rPr>
        <w:t xml:space="preserve"> </w:t>
      </w:r>
      <w:r w:rsidRPr="005C119D">
        <w:rPr>
          <w:rFonts w:cs="Arial"/>
        </w:rPr>
        <w:t>solidaire</w:t>
      </w:r>
    </w:p>
    <w:p w14:paraId="7A8611B7" w14:textId="77777777" w:rsidR="00740B81" w:rsidRPr="005C119D" w:rsidRDefault="00740B81" w:rsidP="0083205E">
      <w:pPr>
        <w:tabs>
          <w:tab w:val="left" w:pos="851"/>
        </w:tabs>
        <w:rPr>
          <w:rFonts w:cs="Arial"/>
        </w:rPr>
      </w:pPr>
    </w:p>
    <w:p w14:paraId="04629198" w14:textId="77777777" w:rsidR="00740B81" w:rsidRPr="005C119D" w:rsidRDefault="00740B81" w:rsidP="00CD46CC">
      <w:pPr>
        <w:tabs>
          <w:tab w:val="left" w:pos="851"/>
        </w:tabs>
        <w:rPr>
          <w:rFonts w:cs="Arial"/>
        </w:rPr>
      </w:pPr>
    </w:p>
    <w:p w14:paraId="54782E4A" w14:textId="77777777" w:rsidR="00740B81" w:rsidRPr="005C119D" w:rsidRDefault="00CD2B9C" w:rsidP="001C733C">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14:paraId="21949DF5" w14:textId="77777777" w:rsidR="00740B81" w:rsidRPr="005C119D" w:rsidRDefault="00CD2B9C" w:rsidP="001C733C">
      <w:pPr>
        <w:tabs>
          <w:tab w:val="left" w:pos="851"/>
        </w:tabs>
        <w:rPr>
          <w:rFonts w:cs="Arial"/>
        </w:rPr>
      </w:pPr>
      <w:r w:rsidRPr="005C119D">
        <w:rPr>
          <w:rFonts w:cs="Arial"/>
          <w:i/>
          <w:sz w:val="18"/>
          <w:szCs w:val="18"/>
        </w:rPr>
        <w:t>(Cocher la ou les cases correspondantes.)</w:t>
      </w:r>
    </w:p>
    <w:p w14:paraId="5D7C8802" w14:textId="77777777" w:rsidR="00740B81" w:rsidRPr="005C119D" w:rsidRDefault="00740B81" w:rsidP="001C733C">
      <w:pPr>
        <w:pStyle w:val="fcasegauche"/>
        <w:tabs>
          <w:tab w:val="left" w:pos="426"/>
          <w:tab w:val="left" w:pos="851"/>
        </w:tabs>
        <w:spacing w:after="0"/>
        <w:ind w:left="0" w:firstLine="0"/>
        <w:jc w:val="left"/>
        <w:rPr>
          <w:rFonts w:cs="Arial"/>
        </w:rPr>
      </w:pPr>
    </w:p>
    <w:p w14:paraId="0D7AA3EC" w14:textId="77777777" w:rsidR="00740B81" w:rsidRPr="005C119D" w:rsidRDefault="00CD2B9C" w:rsidP="009B45B9">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ab/>
      </w:r>
      <w:proofErr w:type="gramStart"/>
      <w:r w:rsidRPr="005C119D">
        <w:rPr>
          <w:rFonts w:cs="Arial"/>
        </w:rPr>
        <w:t>pour</w:t>
      </w:r>
      <w:proofErr w:type="gramEnd"/>
      <w:r w:rsidRPr="005C119D">
        <w:rPr>
          <w:rFonts w:cs="Arial"/>
        </w:rPr>
        <w:t xml:space="preserve"> signer le présent acte d’engagement en leur nom et pour leur compte, pour les représenter vis-à-vis </w:t>
      </w:r>
      <w:r w:rsidRPr="00FF3AB8">
        <w:t>de l’acheteur</w:t>
      </w:r>
      <w:r w:rsidRPr="005C119D">
        <w:rPr>
          <w:rFonts w:cs="Arial"/>
        </w:rPr>
        <w:t xml:space="preserve"> et pour coordonner l’ensemble des prestations ;</w:t>
      </w:r>
    </w:p>
    <w:p w14:paraId="34EF5D7E" w14:textId="77777777" w:rsidR="00740B81" w:rsidRPr="005C119D" w:rsidRDefault="00CD2B9C" w:rsidP="001C733C">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w:t>
      </w:r>
      <w:proofErr w:type="gramStart"/>
      <w:r w:rsidRPr="005C119D">
        <w:rPr>
          <w:rFonts w:cs="Arial"/>
          <w:i/>
          <w:sz w:val="18"/>
          <w:szCs w:val="18"/>
        </w:rPr>
        <w:t>joindre</w:t>
      </w:r>
      <w:proofErr w:type="gramEnd"/>
      <w:r w:rsidRPr="005C119D">
        <w:rPr>
          <w:rFonts w:cs="Arial"/>
          <w:i/>
          <w:sz w:val="18"/>
          <w:szCs w:val="18"/>
        </w:rPr>
        <w:t xml:space="preserve"> les pouvoirs en annexe du présent document.)</w:t>
      </w:r>
    </w:p>
    <w:p w14:paraId="5DE26C8F" w14:textId="77777777" w:rsidR="00740B81" w:rsidRPr="005C119D" w:rsidRDefault="00740B81" w:rsidP="001C733C">
      <w:pPr>
        <w:tabs>
          <w:tab w:val="left" w:pos="851"/>
        </w:tabs>
        <w:rPr>
          <w:rFonts w:cs="Arial"/>
        </w:rPr>
      </w:pPr>
    </w:p>
    <w:p w14:paraId="526B9638" w14:textId="77777777" w:rsidR="00740B81" w:rsidRPr="005C119D" w:rsidRDefault="00CD2B9C" w:rsidP="002904AF">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ab/>
      </w:r>
      <w:proofErr w:type="gramStart"/>
      <w:r w:rsidRPr="005C119D">
        <w:rPr>
          <w:rFonts w:cs="Arial"/>
        </w:rPr>
        <w:t>pour</w:t>
      </w:r>
      <w:proofErr w:type="gramEnd"/>
      <w:r w:rsidRPr="005C119D">
        <w:rPr>
          <w:rFonts w:cs="Arial"/>
        </w:rPr>
        <w:t xml:space="preserve"> signer, en leur nom et pour leur compte, les modifications ultérieures du marché public ou de l’accord-cadre ;</w:t>
      </w:r>
    </w:p>
    <w:p w14:paraId="046ECE3F" w14:textId="77777777" w:rsidR="00740B81" w:rsidRPr="005C119D" w:rsidRDefault="00CD2B9C" w:rsidP="00BE6078">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w:t>
      </w:r>
      <w:proofErr w:type="gramStart"/>
      <w:r w:rsidRPr="005C119D">
        <w:rPr>
          <w:rFonts w:cs="Arial"/>
          <w:i/>
          <w:sz w:val="18"/>
          <w:szCs w:val="18"/>
        </w:rPr>
        <w:t>joindre</w:t>
      </w:r>
      <w:proofErr w:type="gramEnd"/>
      <w:r w:rsidRPr="005C119D">
        <w:rPr>
          <w:rFonts w:cs="Arial"/>
          <w:i/>
          <w:sz w:val="18"/>
          <w:szCs w:val="18"/>
        </w:rPr>
        <w:t xml:space="preserve"> les pouvoirs en annexe du présent document.)</w:t>
      </w:r>
    </w:p>
    <w:p w14:paraId="29EAE995" w14:textId="77777777" w:rsidR="00740B81" w:rsidRPr="005C119D" w:rsidRDefault="00740B81" w:rsidP="002904AF">
      <w:pPr>
        <w:tabs>
          <w:tab w:val="left" w:pos="851"/>
        </w:tabs>
        <w:rPr>
          <w:rFonts w:cs="Arial"/>
          <w:iCs/>
        </w:rPr>
      </w:pPr>
    </w:p>
    <w:p w14:paraId="340FB06D" w14:textId="77777777" w:rsidR="00740B81" w:rsidRPr="005C119D" w:rsidRDefault="00CD2B9C" w:rsidP="002904AF">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i/>
          <w:iCs/>
        </w:rPr>
        <w:t xml:space="preserve"> </w:t>
      </w:r>
      <w:r w:rsidRPr="005C119D">
        <w:rPr>
          <w:rFonts w:cs="Arial"/>
        </w:rPr>
        <w:tab/>
      </w:r>
      <w:proofErr w:type="gramStart"/>
      <w:r w:rsidRPr="005C119D">
        <w:rPr>
          <w:rFonts w:cs="Arial"/>
        </w:rPr>
        <w:t>ont</w:t>
      </w:r>
      <w:proofErr w:type="gramEnd"/>
      <w:r w:rsidRPr="005C119D">
        <w:rPr>
          <w:rFonts w:cs="Arial"/>
        </w:rPr>
        <w:t xml:space="preserve"> donné mandat au mandataire dans les conditions définies par les pouvoirs joints en annexe.</w:t>
      </w:r>
    </w:p>
    <w:p w14:paraId="58F02162" w14:textId="77777777" w:rsidR="00740B81" w:rsidRPr="005C119D" w:rsidRDefault="00740B81" w:rsidP="002904AF">
      <w:pPr>
        <w:tabs>
          <w:tab w:val="left" w:pos="851"/>
        </w:tabs>
        <w:ind w:left="1134" w:hanging="850"/>
        <w:rPr>
          <w:rFonts w:cs="Arial"/>
          <w:i/>
          <w:sz w:val="18"/>
          <w:szCs w:val="18"/>
        </w:rPr>
      </w:pPr>
    </w:p>
    <w:p w14:paraId="0F3D9A00" w14:textId="77777777" w:rsidR="00740B81" w:rsidRPr="005C119D" w:rsidRDefault="00740B81" w:rsidP="001C733C">
      <w:pPr>
        <w:tabs>
          <w:tab w:val="left" w:pos="851"/>
        </w:tabs>
        <w:rPr>
          <w:rFonts w:cs="Arial"/>
          <w:i/>
          <w:sz w:val="18"/>
          <w:szCs w:val="18"/>
        </w:rPr>
      </w:pPr>
    </w:p>
    <w:p w14:paraId="4949ACF8" w14:textId="77777777" w:rsidR="00740B81" w:rsidRPr="005C119D" w:rsidRDefault="00CD2B9C" w:rsidP="006C4338">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 xml:space="preserve"> </w:t>
      </w:r>
      <w:r w:rsidRPr="005C119D">
        <w:rPr>
          <w:rFonts w:cs="Arial"/>
        </w:rPr>
        <w:t>Les membres du groupement, qui signent le présent acte d’engagement :</w:t>
      </w:r>
    </w:p>
    <w:p w14:paraId="2A7D7E10" w14:textId="77777777" w:rsidR="00740B81" w:rsidRPr="005C119D" w:rsidRDefault="00CD2B9C" w:rsidP="006F3DF9">
      <w:pPr>
        <w:tabs>
          <w:tab w:val="left" w:pos="851"/>
        </w:tabs>
        <w:rPr>
          <w:rFonts w:cs="Arial"/>
        </w:rPr>
      </w:pPr>
      <w:r w:rsidRPr="005C119D">
        <w:rPr>
          <w:rFonts w:cs="Arial"/>
          <w:i/>
          <w:sz w:val="18"/>
          <w:szCs w:val="18"/>
        </w:rPr>
        <w:t>(Cocher la case correspondante.)</w:t>
      </w:r>
    </w:p>
    <w:p w14:paraId="2B59E8BB" w14:textId="77777777" w:rsidR="00740B81" w:rsidRPr="005C119D" w:rsidRDefault="00740B81" w:rsidP="005846FB">
      <w:pPr>
        <w:tabs>
          <w:tab w:val="left" w:pos="851"/>
        </w:tabs>
        <w:rPr>
          <w:rFonts w:cs="Arial"/>
        </w:rPr>
      </w:pPr>
    </w:p>
    <w:p w14:paraId="33421B43" w14:textId="77777777" w:rsidR="00740B81" w:rsidRPr="005C119D" w:rsidRDefault="00CD2B9C" w:rsidP="009B45B9">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tab/>
      </w:r>
      <w:proofErr w:type="gramStart"/>
      <w:r w:rsidRPr="005C119D">
        <w:rPr>
          <w:rFonts w:cs="Arial"/>
        </w:rPr>
        <w:t>donnent</w:t>
      </w:r>
      <w:proofErr w:type="gramEnd"/>
      <w:r w:rsidRPr="005C119D">
        <w:rPr>
          <w:rFonts w:cs="Arial"/>
        </w:rPr>
        <w:t xml:space="preserve"> mandat au mandataire, qui l’accepte, pour les représenter vis-à-vis </w:t>
      </w:r>
      <w:r w:rsidRPr="00FF3AB8">
        <w:t>de l’acheteur</w:t>
      </w:r>
      <w:r w:rsidRPr="005C119D">
        <w:rPr>
          <w:rFonts w:cs="Arial"/>
        </w:rPr>
        <w:t xml:space="preserve"> et pour coordonner l’ensemble des prestations ;</w:t>
      </w:r>
    </w:p>
    <w:p w14:paraId="0A1C9E34" w14:textId="77777777" w:rsidR="00740B81" w:rsidRPr="005C119D" w:rsidRDefault="00740B81" w:rsidP="009B45B9">
      <w:pPr>
        <w:tabs>
          <w:tab w:val="left" w:pos="851"/>
        </w:tabs>
        <w:ind w:left="1701" w:hanging="850"/>
        <w:jc w:val="both"/>
      </w:pPr>
    </w:p>
    <w:p w14:paraId="06EDE199" w14:textId="77777777" w:rsidR="00740B81" w:rsidRPr="005C119D" w:rsidRDefault="00CD2B9C" w:rsidP="009B45B9">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rPr>
        <w:tab/>
      </w:r>
      <w:proofErr w:type="gramStart"/>
      <w:r w:rsidRPr="005C119D">
        <w:rPr>
          <w:rFonts w:cs="Arial"/>
        </w:rPr>
        <w:t>donnent</w:t>
      </w:r>
      <w:proofErr w:type="gramEnd"/>
      <w:r w:rsidRPr="005C119D">
        <w:rPr>
          <w:rFonts w:cs="Arial"/>
        </w:rPr>
        <w:t xml:space="preserve"> mandat au mandataire, qui l’accepte, pour signer, en leur nom et pour leur compte, les modifications ultérieures du marché ou de l’accord-cadre ;</w:t>
      </w:r>
    </w:p>
    <w:p w14:paraId="6EF4609A" w14:textId="77777777" w:rsidR="00740B81" w:rsidRPr="005C119D" w:rsidRDefault="00740B81" w:rsidP="006C4338">
      <w:pPr>
        <w:tabs>
          <w:tab w:val="left" w:pos="851"/>
        </w:tabs>
        <w:rPr>
          <w:rFonts w:cs="Arial"/>
          <w:iCs/>
        </w:rPr>
      </w:pPr>
    </w:p>
    <w:p w14:paraId="302AF2BA" w14:textId="77777777" w:rsidR="00740B81" w:rsidRPr="005C119D" w:rsidRDefault="00CD2B9C" w:rsidP="009B45B9">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Pr="005C119D">
        <w:fldChar w:fldCharType="separate"/>
      </w:r>
      <w:r w:rsidRPr="005C119D">
        <w:fldChar w:fldCharType="end"/>
      </w:r>
      <w:r w:rsidRPr="005C119D">
        <w:rPr>
          <w:rFonts w:cs="Arial"/>
          <w:i/>
          <w:iCs/>
        </w:rPr>
        <w:t xml:space="preserve"> </w:t>
      </w:r>
      <w:r w:rsidRPr="005C119D">
        <w:rPr>
          <w:rFonts w:cs="Arial"/>
        </w:rPr>
        <w:tab/>
      </w:r>
      <w:proofErr w:type="gramStart"/>
      <w:r w:rsidRPr="005C119D">
        <w:rPr>
          <w:rFonts w:cs="Arial"/>
        </w:rPr>
        <w:t>donnent</w:t>
      </w:r>
      <w:proofErr w:type="gramEnd"/>
      <w:r w:rsidRPr="005C119D">
        <w:rPr>
          <w:rFonts w:cs="Arial"/>
        </w:rPr>
        <w:t xml:space="preserve"> mandat au mandataire dans les conditions définies ci-dessous :</w:t>
      </w:r>
    </w:p>
    <w:p w14:paraId="7AAE89EE" w14:textId="77777777" w:rsidR="00740B81" w:rsidRPr="005C119D" w:rsidRDefault="00CD2B9C" w:rsidP="009B45B9">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14:paraId="14EE70CA" w14:textId="77777777" w:rsidR="00EA30E9" w:rsidRDefault="00EA30E9">
      <w:pPr>
        <w:rPr>
          <w:rFonts w:cs="Arial"/>
        </w:rPr>
      </w:pPr>
      <w:r>
        <w:rPr>
          <w:rFonts w:cs="Arial"/>
        </w:rPr>
        <w:br w:type="page"/>
      </w:r>
    </w:p>
    <w:p w14:paraId="1A69BC7E" w14:textId="77777777" w:rsidR="00740B81" w:rsidRPr="005C119D" w:rsidRDefault="00740B81" w:rsidP="005846FB">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C119D" w14:paraId="235F522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70EFB5" w14:textId="77777777" w:rsidR="00740B81" w:rsidRPr="005C119D" w:rsidRDefault="00CD2B9C" w:rsidP="00B054DA">
            <w:pPr>
              <w:tabs>
                <w:tab w:val="left" w:pos="851"/>
              </w:tabs>
              <w:jc w:val="center"/>
              <w:rPr>
                <w:rFonts w:cs="Arial"/>
                <w:b/>
                <w:bCs/>
              </w:rPr>
            </w:pPr>
            <w:r w:rsidRPr="005C119D">
              <w:rPr>
                <w:rFonts w:cs="Arial"/>
                <w:b/>
                <w:bCs/>
              </w:rPr>
              <w:t>Nom, prénom et qualité</w:t>
            </w:r>
          </w:p>
          <w:p w14:paraId="38A8ECF6" w14:textId="77777777" w:rsidR="00740B81" w:rsidRPr="005C119D" w:rsidRDefault="00CD2B9C" w:rsidP="00B054DA">
            <w:pPr>
              <w:tabs>
                <w:tab w:val="left" w:pos="851"/>
              </w:tabs>
              <w:jc w:val="center"/>
              <w:rPr>
                <w:rFonts w:cs="Arial"/>
                <w:b/>
                <w:bCs/>
              </w:rPr>
            </w:pPr>
            <w:proofErr w:type="gramStart"/>
            <w:r w:rsidRPr="005C119D">
              <w:rPr>
                <w:rFonts w:cs="Arial"/>
                <w:b/>
                <w:bCs/>
              </w:rPr>
              <w:t>du</w:t>
            </w:r>
            <w:proofErr w:type="gramEnd"/>
            <w:r w:rsidRPr="005C119D">
              <w:rPr>
                <w:rFonts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77D06" w14:textId="77777777" w:rsidR="00740B81" w:rsidRPr="005C119D" w:rsidRDefault="00CD2B9C" w:rsidP="00B054DA">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418FC" w14:textId="77777777" w:rsidR="00740B81" w:rsidRPr="005C119D" w:rsidRDefault="00CD2B9C" w:rsidP="00B054DA">
            <w:pPr>
              <w:tabs>
                <w:tab w:val="left" w:pos="851"/>
              </w:tabs>
              <w:jc w:val="center"/>
              <w:rPr>
                <w:rFonts w:cs="Arial"/>
                <w:b/>
                <w:bCs/>
              </w:rPr>
            </w:pPr>
            <w:r w:rsidRPr="005C119D">
              <w:rPr>
                <w:rFonts w:cs="Arial"/>
                <w:b/>
                <w:bCs/>
              </w:rPr>
              <w:t>Signature</w:t>
            </w:r>
          </w:p>
        </w:tc>
      </w:tr>
      <w:tr w:rsidR="00332B12" w:rsidRPr="005C119D" w14:paraId="655FACA7" w14:textId="77777777" w:rsidTr="00B054DA">
        <w:trPr>
          <w:trHeight w:val="1021"/>
        </w:trPr>
        <w:tc>
          <w:tcPr>
            <w:tcW w:w="4644" w:type="dxa"/>
            <w:tcBorders>
              <w:top w:val="single" w:sz="4" w:space="0" w:color="000000"/>
              <w:left w:val="single" w:sz="4" w:space="0" w:color="000000"/>
            </w:tcBorders>
            <w:shd w:val="clear" w:color="auto" w:fill="CCFFFF"/>
          </w:tcPr>
          <w:p w14:paraId="1ADFEE33" w14:textId="77777777" w:rsidR="00740B81" w:rsidRPr="005C119D" w:rsidRDefault="00740B81" w:rsidP="00B054DA">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14:paraId="1BC1E54F" w14:textId="77777777" w:rsidR="00740B81" w:rsidRPr="005C119D" w:rsidRDefault="00740B81" w:rsidP="00B054DA">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14:paraId="7886C5D0" w14:textId="77777777" w:rsidR="00740B81" w:rsidRPr="005C119D" w:rsidRDefault="00740B81" w:rsidP="00B054DA">
            <w:pPr>
              <w:tabs>
                <w:tab w:val="left" w:pos="851"/>
              </w:tabs>
              <w:snapToGrid w:val="0"/>
              <w:jc w:val="both"/>
              <w:rPr>
                <w:rFonts w:cs="Arial"/>
                <w:b/>
                <w:bCs/>
              </w:rPr>
            </w:pPr>
          </w:p>
        </w:tc>
      </w:tr>
      <w:tr w:rsidR="00332B12" w:rsidRPr="005C119D" w14:paraId="31DB6661" w14:textId="77777777" w:rsidTr="00B054DA">
        <w:trPr>
          <w:trHeight w:val="1021"/>
        </w:trPr>
        <w:tc>
          <w:tcPr>
            <w:tcW w:w="4644" w:type="dxa"/>
            <w:tcBorders>
              <w:left w:val="single" w:sz="4" w:space="0" w:color="000000"/>
            </w:tcBorders>
            <w:shd w:val="clear" w:color="auto" w:fill="auto"/>
          </w:tcPr>
          <w:p w14:paraId="226F78AF" w14:textId="77777777" w:rsidR="00740B81" w:rsidRPr="005C119D" w:rsidRDefault="00740B81" w:rsidP="00B054DA">
            <w:pPr>
              <w:tabs>
                <w:tab w:val="left" w:pos="851"/>
              </w:tabs>
              <w:snapToGrid w:val="0"/>
              <w:jc w:val="both"/>
              <w:rPr>
                <w:rFonts w:cs="Arial"/>
                <w:b/>
                <w:bCs/>
              </w:rPr>
            </w:pPr>
          </w:p>
        </w:tc>
        <w:tc>
          <w:tcPr>
            <w:tcW w:w="2694" w:type="dxa"/>
            <w:tcBorders>
              <w:left w:val="single" w:sz="4" w:space="0" w:color="000000"/>
            </w:tcBorders>
            <w:shd w:val="clear" w:color="auto" w:fill="auto"/>
          </w:tcPr>
          <w:p w14:paraId="29758846" w14:textId="77777777" w:rsidR="00740B81" w:rsidRPr="005C119D" w:rsidRDefault="00740B81"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14:paraId="1CF9AFD6" w14:textId="77777777" w:rsidR="00740B81" w:rsidRPr="005C119D" w:rsidRDefault="00740B81" w:rsidP="00B054DA">
            <w:pPr>
              <w:tabs>
                <w:tab w:val="left" w:pos="851"/>
              </w:tabs>
              <w:snapToGrid w:val="0"/>
              <w:jc w:val="both"/>
              <w:rPr>
                <w:rFonts w:cs="Arial"/>
                <w:b/>
                <w:bCs/>
              </w:rPr>
            </w:pPr>
          </w:p>
        </w:tc>
      </w:tr>
      <w:tr w:rsidR="00332B12" w:rsidRPr="005C119D" w14:paraId="5CA4DD28" w14:textId="77777777" w:rsidTr="00B054DA">
        <w:trPr>
          <w:trHeight w:val="1021"/>
        </w:trPr>
        <w:tc>
          <w:tcPr>
            <w:tcW w:w="4644" w:type="dxa"/>
            <w:tcBorders>
              <w:left w:val="single" w:sz="4" w:space="0" w:color="000000"/>
            </w:tcBorders>
            <w:shd w:val="clear" w:color="auto" w:fill="CCFFFF"/>
          </w:tcPr>
          <w:p w14:paraId="48F37593" w14:textId="77777777" w:rsidR="00740B81" w:rsidRPr="005C119D" w:rsidRDefault="00740B81" w:rsidP="00B054DA">
            <w:pPr>
              <w:tabs>
                <w:tab w:val="left" w:pos="851"/>
              </w:tabs>
              <w:snapToGrid w:val="0"/>
              <w:jc w:val="both"/>
              <w:rPr>
                <w:rFonts w:cs="Arial"/>
                <w:b/>
                <w:bCs/>
              </w:rPr>
            </w:pPr>
          </w:p>
        </w:tc>
        <w:tc>
          <w:tcPr>
            <w:tcW w:w="2694" w:type="dxa"/>
            <w:tcBorders>
              <w:left w:val="single" w:sz="4" w:space="0" w:color="000000"/>
            </w:tcBorders>
            <w:shd w:val="clear" w:color="auto" w:fill="CCFFFF"/>
          </w:tcPr>
          <w:p w14:paraId="3EF2562E" w14:textId="77777777" w:rsidR="00740B81" w:rsidRPr="005C119D" w:rsidRDefault="00740B81"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14:paraId="71E0EB04" w14:textId="77777777" w:rsidR="00740B81" w:rsidRPr="005C119D" w:rsidRDefault="00740B81" w:rsidP="00B054DA">
            <w:pPr>
              <w:tabs>
                <w:tab w:val="left" w:pos="851"/>
              </w:tabs>
              <w:snapToGrid w:val="0"/>
              <w:jc w:val="both"/>
              <w:rPr>
                <w:rFonts w:cs="Arial"/>
                <w:b/>
                <w:bCs/>
              </w:rPr>
            </w:pPr>
          </w:p>
        </w:tc>
      </w:tr>
      <w:tr w:rsidR="00332B12" w:rsidRPr="005C119D" w14:paraId="4B7A276F" w14:textId="77777777" w:rsidTr="00B054DA">
        <w:trPr>
          <w:trHeight w:val="1021"/>
        </w:trPr>
        <w:tc>
          <w:tcPr>
            <w:tcW w:w="4644" w:type="dxa"/>
            <w:tcBorders>
              <w:left w:val="single" w:sz="4" w:space="0" w:color="000000"/>
            </w:tcBorders>
            <w:shd w:val="clear" w:color="auto" w:fill="auto"/>
          </w:tcPr>
          <w:p w14:paraId="3BC5262B" w14:textId="77777777" w:rsidR="00740B81" w:rsidRPr="005C119D" w:rsidRDefault="00740B81" w:rsidP="00B054DA">
            <w:pPr>
              <w:tabs>
                <w:tab w:val="left" w:pos="851"/>
              </w:tabs>
              <w:snapToGrid w:val="0"/>
              <w:jc w:val="both"/>
              <w:rPr>
                <w:rFonts w:cs="Arial"/>
                <w:b/>
                <w:bCs/>
              </w:rPr>
            </w:pPr>
          </w:p>
        </w:tc>
        <w:tc>
          <w:tcPr>
            <w:tcW w:w="2694" w:type="dxa"/>
            <w:tcBorders>
              <w:left w:val="single" w:sz="4" w:space="0" w:color="000000"/>
            </w:tcBorders>
            <w:shd w:val="clear" w:color="auto" w:fill="auto"/>
          </w:tcPr>
          <w:p w14:paraId="155602E9" w14:textId="77777777" w:rsidR="00740B81" w:rsidRPr="005C119D" w:rsidRDefault="00740B81" w:rsidP="00B054DA">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14:paraId="1FBA5C78" w14:textId="77777777" w:rsidR="00740B81" w:rsidRPr="005C119D" w:rsidRDefault="00740B81" w:rsidP="00B054DA">
            <w:pPr>
              <w:tabs>
                <w:tab w:val="left" w:pos="851"/>
              </w:tabs>
              <w:snapToGrid w:val="0"/>
              <w:jc w:val="both"/>
              <w:rPr>
                <w:rFonts w:cs="Arial"/>
                <w:b/>
                <w:bCs/>
              </w:rPr>
            </w:pPr>
          </w:p>
        </w:tc>
      </w:tr>
      <w:tr w:rsidR="00332B12" w:rsidRPr="005C119D" w14:paraId="40D37647" w14:textId="77777777" w:rsidTr="00B054DA">
        <w:trPr>
          <w:trHeight w:val="1021"/>
        </w:trPr>
        <w:tc>
          <w:tcPr>
            <w:tcW w:w="4644" w:type="dxa"/>
            <w:tcBorders>
              <w:left w:val="single" w:sz="4" w:space="0" w:color="000000"/>
              <w:bottom w:val="single" w:sz="4" w:space="0" w:color="000000"/>
            </w:tcBorders>
            <w:shd w:val="clear" w:color="auto" w:fill="CCFFFF"/>
          </w:tcPr>
          <w:p w14:paraId="28479DE0" w14:textId="77777777" w:rsidR="00740B81" w:rsidRPr="005C119D" w:rsidRDefault="00740B81" w:rsidP="00B054DA">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14:paraId="5E8057F7" w14:textId="77777777" w:rsidR="00740B81" w:rsidRPr="005C119D" w:rsidRDefault="00740B81" w:rsidP="00B054DA">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14:paraId="7CBB8468" w14:textId="77777777" w:rsidR="00740B81" w:rsidRPr="005C119D" w:rsidRDefault="00740B81" w:rsidP="00B054DA">
            <w:pPr>
              <w:tabs>
                <w:tab w:val="left" w:pos="851"/>
              </w:tabs>
              <w:snapToGrid w:val="0"/>
              <w:jc w:val="both"/>
              <w:rPr>
                <w:rFonts w:cs="Arial"/>
                <w:b/>
                <w:bCs/>
              </w:rPr>
            </w:pPr>
          </w:p>
        </w:tc>
      </w:tr>
    </w:tbl>
    <w:p w14:paraId="0B6D5C3C" w14:textId="77777777" w:rsidR="00740B81" w:rsidRPr="005C119D" w:rsidRDefault="00CD2B9C" w:rsidP="00332B12">
      <w:pPr>
        <w:tabs>
          <w:tab w:val="left" w:pos="851"/>
        </w:tabs>
        <w:jc w:val="both"/>
        <w:rPr>
          <w:rFonts w:cs="Arial"/>
        </w:rPr>
      </w:pPr>
      <w:r w:rsidRPr="005C119D">
        <w:rPr>
          <w:rFonts w:cs="Arial"/>
          <w:sz w:val="18"/>
          <w:szCs w:val="18"/>
        </w:rPr>
        <w:t>(*) Le signataire doit avoir le pouvoir d’engager la personne qu’il représente.</w:t>
      </w:r>
    </w:p>
    <w:p w14:paraId="7D78267C" w14:textId="77777777" w:rsidR="00740B81" w:rsidRPr="005C119D" w:rsidRDefault="00740B81" w:rsidP="006C4338">
      <w:pPr>
        <w:tabs>
          <w:tab w:val="left" w:pos="851"/>
        </w:tabs>
        <w:rPr>
          <w:rFonts w:cs="Arial"/>
        </w:rPr>
      </w:pPr>
    </w:p>
    <w:p w14:paraId="05696833" w14:textId="77777777" w:rsidR="00740B81" w:rsidRPr="005C119D" w:rsidRDefault="00740B81" w:rsidP="006C4338">
      <w:pPr>
        <w:tabs>
          <w:tab w:val="left" w:pos="851"/>
        </w:tabs>
        <w:rPr>
          <w:rFonts w:cs="Arial"/>
        </w:rPr>
      </w:pPr>
    </w:p>
    <w:p w14:paraId="37CF1776" w14:textId="77777777" w:rsidR="00740B81" w:rsidRPr="005C119D" w:rsidRDefault="00740B81" w:rsidP="005846FB">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119D" w14:paraId="5C79431F" w14:textId="77777777">
        <w:tc>
          <w:tcPr>
            <w:tcW w:w="10277" w:type="dxa"/>
            <w:shd w:val="clear" w:color="auto" w:fill="66CCFF"/>
          </w:tcPr>
          <w:p w14:paraId="1EC3E6C8" w14:textId="77777777" w:rsidR="00740B81" w:rsidRPr="005C119D" w:rsidRDefault="00CD2B9C" w:rsidP="005846FB">
            <w:pPr>
              <w:pStyle w:val="Titre4"/>
              <w:tabs>
                <w:tab w:val="left" w:pos="851"/>
              </w:tabs>
            </w:pPr>
            <w:r w:rsidRPr="005C119D">
              <w:rPr>
                <w:sz w:val="22"/>
                <w:szCs w:val="22"/>
              </w:rPr>
              <w:t xml:space="preserve">D - Identification et signature </w:t>
            </w:r>
            <w:r w:rsidRPr="00FF3AB8">
              <w:t>de l’acheteur</w:t>
            </w:r>
          </w:p>
        </w:tc>
      </w:tr>
    </w:tbl>
    <w:p w14:paraId="2B4DEE73" w14:textId="77777777" w:rsidR="00740B81" w:rsidRPr="005C119D" w:rsidRDefault="00740B81" w:rsidP="006C4338">
      <w:pPr>
        <w:tabs>
          <w:tab w:val="left" w:pos="851"/>
        </w:tabs>
      </w:pPr>
    </w:p>
    <w:p w14:paraId="67C18698" w14:textId="77777777" w:rsidR="00740B81" w:rsidRPr="005C119D" w:rsidRDefault="00CD2B9C" w:rsidP="006F3DF9">
      <w:pPr>
        <w:pStyle w:val="Titre1"/>
        <w:tabs>
          <w:tab w:val="left" w:pos="567"/>
          <w:tab w:val="left" w:pos="851"/>
        </w:tabs>
        <w:ind w:left="0"/>
        <w:jc w:val="both"/>
        <w:rPr>
          <w:rFonts w:ascii="Arial" w:hAnsi="Arial" w:cs="Arial"/>
          <w:b w:val="0"/>
          <w:bCs/>
          <w:i/>
          <w:iCs/>
          <w:sz w:val="18"/>
          <w:szCs w:val="18"/>
        </w:rPr>
      </w:pPr>
      <w:proofErr w:type="gramStart"/>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Désignation</w:t>
      </w:r>
      <w:proofErr w:type="gramEnd"/>
      <w:r w:rsidRPr="005C119D">
        <w:rPr>
          <w:rFonts w:ascii="Arial" w:hAnsi="Arial" w:cs="Arial"/>
          <w:b w:val="0"/>
          <w:bCs/>
          <w:iCs/>
        </w:rPr>
        <w:t xml:space="preserve"> </w:t>
      </w:r>
      <w:r w:rsidRPr="00E41F29">
        <w:rPr>
          <w:rFonts w:ascii="Arial" w:hAnsi="Arial" w:cs="Arial"/>
          <w:b w:val="0"/>
          <w:bCs/>
          <w:iCs/>
        </w:rPr>
        <w:t>de l’acheteur</w:t>
      </w:r>
      <w:r w:rsidRPr="005C119D">
        <w:rPr>
          <w:rFonts w:ascii="Arial" w:hAnsi="Arial" w:cs="Arial"/>
          <w:b w:val="0"/>
          <w:bCs/>
          <w:iCs/>
        </w:rPr>
        <w:t>:</w:t>
      </w:r>
    </w:p>
    <w:p w14:paraId="065566BD" w14:textId="77777777" w:rsidR="00740B81" w:rsidRPr="005C119D" w:rsidRDefault="00740B81" w:rsidP="00E83B3B">
      <w:pPr>
        <w:numPr>
          <w:ilvl w:val="0"/>
          <w:numId w:val="1"/>
        </w:numPr>
        <w:rPr>
          <w:bCs/>
        </w:rPr>
      </w:pPr>
    </w:p>
    <w:p w14:paraId="26A16BAA" w14:textId="77777777" w:rsidR="003C3E73" w:rsidRDefault="003C3E73" w:rsidP="003C3E73">
      <w:pPr>
        <w:pStyle w:val="Titre1"/>
        <w:jc w:val="center"/>
        <w:rPr>
          <w:sz w:val="24"/>
          <w:szCs w:val="24"/>
        </w:rPr>
      </w:pPr>
      <w:r w:rsidRPr="003C3E73">
        <w:rPr>
          <w:sz w:val="24"/>
          <w:szCs w:val="24"/>
        </w:rPr>
        <w:t>G.I.P. Blanchisserie Inter-Hospitalière du Val d’Oise</w:t>
      </w:r>
    </w:p>
    <w:p w14:paraId="3955EBBB" w14:textId="5EEECEED" w:rsidR="003C3E73" w:rsidRPr="003C3E73" w:rsidRDefault="003C3E73" w:rsidP="003C3E73">
      <w:pPr>
        <w:jc w:val="center"/>
        <w:rPr>
          <w:b/>
          <w:bCs/>
          <w:sz w:val="22"/>
          <w:szCs w:val="22"/>
          <w:lang w:eastAsia="zh-CN"/>
        </w:rPr>
      </w:pPr>
      <w:r w:rsidRPr="003C3E73">
        <w:rPr>
          <w:b/>
          <w:bCs/>
          <w:sz w:val="22"/>
          <w:szCs w:val="22"/>
          <w:lang w:eastAsia="zh-CN"/>
        </w:rPr>
        <w:t>(GIP BIH95)</w:t>
      </w:r>
    </w:p>
    <w:p w14:paraId="19AC3320" w14:textId="77777777" w:rsidR="003C3E73" w:rsidRPr="003C3E73" w:rsidRDefault="003C3E73" w:rsidP="003C3E73">
      <w:pPr>
        <w:pStyle w:val="Titre1"/>
        <w:jc w:val="center"/>
        <w:rPr>
          <w:sz w:val="24"/>
          <w:szCs w:val="24"/>
        </w:rPr>
      </w:pPr>
      <w:r w:rsidRPr="003C3E73">
        <w:rPr>
          <w:sz w:val="24"/>
          <w:szCs w:val="24"/>
        </w:rPr>
        <w:t xml:space="preserve">1 bis Avenue du maréchal </w:t>
      </w:r>
      <w:proofErr w:type="gramStart"/>
      <w:r w:rsidRPr="003C3E73">
        <w:rPr>
          <w:sz w:val="24"/>
          <w:szCs w:val="24"/>
        </w:rPr>
        <w:t>Juin</w:t>
      </w:r>
      <w:proofErr w:type="gramEnd"/>
    </w:p>
    <w:p w14:paraId="7E320858" w14:textId="77777777" w:rsidR="003C3E73" w:rsidRDefault="003C3E73" w:rsidP="003C3E73">
      <w:pPr>
        <w:pStyle w:val="Titre1"/>
        <w:jc w:val="center"/>
      </w:pPr>
      <w:r w:rsidRPr="003C3E73">
        <w:rPr>
          <w:sz w:val="24"/>
          <w:szCs w:val="24"/>
        </w:rPr>
        <w:t>95500 GONESSE</w:t>
      </w:r>
    </w:p>
    <w:p w14:paraId="438EA595" w14:textId="77777777" w:rsidR="003C3E73" w:rsidRDefault="003C3E73" w:rsidP="003C3E73">
      <w:pPr>
        <w:pStyle w:val="TableParagraph"/>
        <w:spacing w:before="0" w:after="0" w:line="240" w:lineRule="auto"/>
        <w:ind w:left="57"/>
        <w:jc w:val="center"/>
        <w:rPr>
          <w:color w:val="000000"/>
          <w:sz w:val="24"/>
          <w:szCs w:val="24"/>
        </w:rPr>
      </w:pPr>
    </w:p>
    <w:p w14:paraId="482EBE56" w14:textId="77777777" w:rsidR="00740B81" w:rsidRPr="00022AD9" w:rsidRDefault="00740B81" w:rsidP="00022AD9">
      <w:pPr>
        <w:ind w:left="432"/>
        <w:rPr>
          <w:bCs/>
        </w:rPr>
      </w:pPr>
    </w:p>
    <w:p w14:paraId="4448CCF9" w14:textId="77777777" w:rsidR="00740B81" w:rsidRPr="005C119D" w:rsidRDefault="00CD2B9C" w:rsidP="00710FD6">
      <w:pPr>
        <w:tabs>
          <w:tab w:val="left" w:pos="426"/>
          <w:tab w:val="left" w:pos="851"/>
          <w:tab w:val="left" w:pos="5103"/>
        </w:tabs>
        <w:jc w:val="both"/>
        <w:rPr>
          <w:rFonts w:cs="Arial"/>
          <w:i/>
          <w:sz w:val="18"/>
          <w:szCs w:val="18"/>
        </w:rPr>
      </w:pPr>
      <w:proofErr w:type="gramStart"/>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w:t>
      </w:r>
      <w:proofErr w:type="gramEnd"/>
      <w:r w:rsidRPr="005C119D">
        <w:rPr>
          <w:rFonts w:cs="Arial"/>
        </w:rPr>
        <w:t>, prénom, qualité du signataire du marché ou de l’accord-cadre :</w:t>
      </w:r>
    </w:p>
    <w:p w14:paraId="37EC3D3B" w14:textId="77777777" w:rsidR="00740B81" w:rsidRPr="005C119D" w:rsidRDefault="00740B81" w:rsidP="00E83B3B">
      <w:pPr>
        <w:rPr>
          <w:bCs/>
        </w:rPr>
      </w:pPr>
    </w:p>
    <w:p w14:paraId="5F0C5FE5" w14:textId="009CAB61" w:rsidR="003C3E73" w:rsidRPr="003C3E73" w:rsidRDefault="003C3E73" w:rsidP="003C3E73">
      <w:pPr>
        <w:tabs>
          <w:tab w:val="left" w:pos="851"/>
        </w:tabs>
        <w:jc w:val="center"/>
        <w:rPr>
          <w:b/>
          <w:bCs/>
        </w:rPr>
      </w:pPr>
      <w:r w:rsidRPr="003C3E73">
        <w:rPr>
          <w:b/>
          <w:bCs/>
        </w:rPr>
        <w:t xml:space="preserve">Madame Myriam BENAOMAR, Directrice du </w:t>
      </w:r>
      <w:bookmarkStart w:id="1" w:name="_Hlk200733449"/>
      <w:r w:rsidRPr="003C3E73">
        <w:rPr>
          <w:b/>
          <w:bCs/>
        </w:rPr>
        <w:t>G.I.P.</w:t>
      </w:r>
      <w:r>
        <w:rPr>
          <w:b/>
          <w:bCs/>
        </w:rPr>
        <w:t xml:space="preserve"> BIH95</w:t>
      </w:r>
      <w:bookmarkEnd w:id="1"/>
    </w:p>
    <w:p w14:paraId="7B259FB6" w14:textId="77777777" w:rsidR="003C3E73" w:rsidRDefault="003C3E73" w:rsidP="00022AD9">
      <w:pPr>
        <w:rPr>
          <w:bCs/>
          <w:color w:val="000000"/>
        </w:rPr>
      </w:pPr>
    </w:p>
    <w:p w14:paraId="594811AA" w14:textId="77777777" w:rsidR="00022AD9" w:rsidRPr="00022AD9" w:rsidRDefault="00022AD9" w:rsidP="00022AD9">
      <w:pPr>
        <w:numPr>
          <w:ilvl w:val="0"/>
          <w:numId w:val="1"/>
        </w:numPr>
        <w:rPr>
          <w:bCs/>
        </w:rPr>
      </w:pPr>
    </w:p>
    <w:p w14:paraId="5013B4D5" w14:textId="77777777" w:rsidR="00740B81" w:rsidRPr="00023C4B" w:rsidRDefault="00CD2B9C" w:rsidP="00923336">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 xml:space="preserve">l’article </w:t>
      </w:r>
      <w:proofErr w:type="spellStart"/>
      <w:r w:rsidRPr="001A5B30">
        <w:rPr>
          <w:rFonts w:cs="Arial"/>
        </w:rPr>
        <w:t>l’</w:t>
      </w:r>
      <w:hyperlink r:id="rId14" w:history="1">
        <w:r w:rsidRPr="001A5B30">
          <w:rPr>
            <w:rStyle w:val="Lienhypertexte"/>
            <w:rFonts w:cs="Arial"/>
          </w:rPr>
          <w:t>article</w:t>
        </w:r>
        <w:proofErr w:type="spellEnd"/>
        <w:r w:rsidRPr="001A5B30">
          <w:rPr>
            <w:rStyle w:val="Lienhypertexte"/>
            <w:rFonts w:cs="Arial"/>
          </w:rPr>
          <w:t> R. 2191-59</w:t>
        </w:r>
      </w:hyperlink>
      <w:r w:rsidRPr="001A5B30">
        <w:rPr>
          <w:rFonts w:cs="Arial"/>
        </w:rPr>
        <w:t xml:space="preserve"> du code de la commande publique, auquel renvoie l’</w:t>
      </w:r>
      <w:hyperlink r:id="rId15"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14:paraId="1F0D31C3" w14:textId="77777777" w:rsidR="00740B81" w:rsidRDefault="00740B81" w:rsidP="009B45B9">
      <w:pPr>
        <w:tabs>
          <w:tab w:val="left" w:pos="851"/>
        </w:tabs>
        <w:jc w:val="both"/>
        <w:rPr>
          <w:rFonts w:cs="Arial"/>
        </w:rPr>
      </w:pPr>
    </w:p>
    <w:p w14:paraId="5E0F9E2C" w14:textId="77777777" w:rsidR="003C3E73" w:rsidRPr="003C3E73" w:rsidRDefault="003C3E73" w:rsidP="003C3E73">
      <w:pPr>
        <w:pStyle w:val="fcase2metab"/>
        <w:ind w:left="0" w:firstLine="0"/>
        <w:jc w:val="center"/>
        <w:rPr>
          <w:rFonts w:ascii="Times New Roman" w:hAnsi="Times New Roman" w:cs="Times New Roman"/>
          <w:b/>
          <w:bCs/>
          <w:sz w:val="24"/>
          <w:szCs w:val="24"/>
        </w:rPr>
      </w:pPr>
      <w:r w:rsidRPr="003C3E73">
        <w:rPr>
          <w:rFonts w:ascii="Times New Roman" w:hAnsi="Times New Roman" w:cs="Times New Roman"/>
          <w:b/>
          <w:bCs/>
          <w:sz w:val="24"/>
          <w:szCs w:val="24"/>
        </w:rPr>
        <w:t>Monsieur Luc LECAE</w:t>
      </w:r>
    </w:p>
    <w:p w14:paraId="1833E371" w14:textId="5025115D" w:rsidR="003C3E73" w:rsidRPr="002C1A57" w:rsidRDefault="003C3E73" w:rsidP="003C3E73">
      <w:pPr>
        <w:pStyle w:val="fcase2metab"/>
        <w:ind w:left="0" w:firstLine="0"/>
        <w:jc w:val="center"/>
        <w:rPr>
          <w:rFonts w:ascii="Times New Roman" w:hAnsi="Times New Roman" w:cs="Times New Roman"/>
          <w:b/>
          <w:bCs/>
          <w:sz w:val="22"/>
          <w:szCs w:val="22"/>
        </w:rPr>
      </w:pPr>
      <w:r w:rsidRPr="002C1A57">
        <w:rPr>
          <w:rFonts w:ascii="Times New Roman" w:hAnsi="Times New Roman" w:cs="Times New Roman"/>
          <w:b/>
          <w:bCs/>
          <w:sz w:val="22"/>
          <w:szCs w:val="22"/>
        </w:rPr>
        <w:t>Responsable administratif d</w:t>
      </w:r>
      <w:r w:rsidR="00601527" w:rsidRPr="002C1A57">
        <w:rPr>
          <w:rFonts w:ascii="Times New Roman" w:hAnsi="Times New Roman" w:cs="Times New Roman"/>
          <w:b/>
          <w:bCs/>
          <w:sz w:val="22"/>
          <w:szCs w:val="22"/>
        </w:rPr>
        <w:t>u G.I.P. BIH95</w:t>
      </w:r>
    </w:p>
    <w:p w14:paraId="19A91748" w14:textId="77777777" w:rsidR="003C3E73" w:rsidRPr="002C1A57" w:rsidRDefault="003C3E73" w:rsidP="003C3E73">
      <w:pPr>
        <w:pStyle w:val="fcase2metab"/>
        <w:ind w:left="0" w:firstLine="0"/>
        <w:jc w:val="center"/>
        <w:rPr>
          <w:rFonts w:ascii="Times New Roman" w:hAnsi="Times New Roman" w:cs="Times New Roman"/>
          <w:b/>
          <w:bCs/>
          <w:sz w:val="22"/>
          <w:szCs w:val="22"/>
        </w:rPr>
      </w:pPr>
      <w:r w:rsidRPr="002C1A57">
        <w:rPr>
          <w:rFonts w:ascii="Times New Roman" w:hAnsi="Times New Roman" w:cs="Times New Roman"/>
          <w:b/>
          <w:bCs/>
          <w:sz w:val="22"/>
          <w:szCs w:val="22"/>
        </w:rPr>
        <w:t>Tél : 01.30.11.24.06</w:t>
      </w:r>
    </w:p>
    <w:p w14:paraId="06EEE599" w14:textId="77777777" w:rsidR="003C3E73" w:rsidRPr="003C3E73" w:rsidRDefault="003C3E73" w:rsidP="003C3E73">
      <w:pPr>
        <w:pStyle w:val="fcase2metab"/>
        <w:ind w:left="0" w:firstLine="0"/>
        <w:jc w:val="center"/>
        <w:rPr>
          <w:rFonts w:ascii="Times New Roman" w:hAnsi="Times New Roman" w:cs="Times New Roman"/>
          <w:b/>
          <w:bCs/>
          <w:sz w:val="24"/>
          <w:szCs w:val="24"/>
        </w:rPr>
      </w:pPr>
      <w:hyperlink r:id="rId16" w:history="1">
        <w:r w:rsidRPr="003C3E73">
          <w:rPr>
            <w:rStyle w:val="Lienhypertexte"/>
            <w:rFonts w:ascii="Times New Roman" w:hAnsi="Times New Roman"/>
            <w:b/>
            <w:bCs/>
            <w:sz w:val="24"/>
            <w:szCs w:val="24"/>
          </w:rPr>
          <w:t>l.lecae@bih95.fr</w:t>
        </w:r>
      </w:hyperlink>
    </w:p>
    <w:p w14:paraId="474DC34B" w14:textId="77777777" w:rsidR="00740B81" w:rsidRDefault="00740B81" w:rsidP="009B45B9">
      <w:pPr>
        <w:pStyle w:val="fcase2metab"/>
        <w:ind w:left="0" w:firstLine="0"/>
        <w:rPr>
          <w:rFonts w:cs="Arial"/>
        </w:rPr>
      </w:pPr>
    </w:p>
    <w:p w14:paraId="3BD3C2F3" w14:textId="77777777" w:rsidR="003C3E73" w:rsidRDefault="003C3E73" w:rsidP="009B45B9">
      <w:pPr>
        <w:pStyle w:val="fcase2metab"/>
        <w:ind w:left="0" w:firstLine="0"/>
        <w:rPr>
          <w:rFonts w:cs="Arial"/>
        </w:rPr>
      </w:pPr>
    </w:p>
    <w:p w14:paraId="5A8F0AEE" w14:textId="77777777" w:rsidR="003C3E73" w:rsidRDefault="003C3E73" w:rsidP="009B45B9">
      <w:pPr>
        <w:pStyle w:val="fcase2metab"/>
        <w:ind w:left="0" w:firstLine="0"/>
        <w:rPr>
          <w:rFonts w:cs="Arial"/>
        </w:rPr>
      </w:pPr>
    </w:p>
    <w:p w14:paraId="5BD8946F" w14:textId="77777777" w:rsidR="003C3E73" w:rsidRDefault="003C3E73" w:rsidP="009B45B9">
      <w:pPr>
        <w:pStyle w:val="fcase2metab"/>
        <w:ind w:left="0" w:firstLine="0"/>
        <w:rPr>
          <w:rFonts w:cs="Arial"/>
        </w:rPr>
      </w:pPr>
    </w:p>
    <w:p w14:paraId="45A3845C" w14:textId="77777777" w:rsidR="003C3E73" w:rsidRPr="005C119D" w:rsidRDefault="003C3E73" w:rsidP="009B45B9">
      <w:pPr>
        <w:pStyle w:val="fcase2metab"/>
        <w:ind w:left="0" w:firstLine="0"/>
        <w:rPr>
          <w:rFonts w:cs="Arial"/>
        </w:rPr>
      </w:pPr>
    </w:p>
    <w:p w14:paraId="0D49DD61" w14:textId="77777777" w:rsidR="00740B81" w:rsidRPr="005C119D" w:rsidRDefault="00CD2B9C" w:rsidP="009B45B9">
      <w:pPr>
        <w:tabs>
          <w:tab w:val="left" w:pos="720"/>
          <w:tab w:val="left" w:pos="851"/>
        </w:tabs>
        <w:jc w:val="both"/>
        <w:rPr>
          <w:rFonts w:cs="Arial"/>
          <w:i/>
          <w:iCs/>
          <w:sz w:val="18"/>
          <w:szCs w:val="18"/>
        </w:rPr>
      </w:pPr>
      <w:proofErr w:type="gramStart"/>
      <w:r w:rsidRPr="005C119D">
        <w:rPr>
          <w:rFonts w:ascii="Wingdings" w:eastAsia="Wingdings" w:hAnsi="Wingdings" w:cs="Wingdings"/>
          <w:b/>
          <w:color w:val="66CCFF"/>
          <w:spacing w:val="-10"/>
        </w:rPr>
        <w:lastRenderedPageBreak/>
        <w:t></w:t>
      </w:r>
      <w:r w:rsidRPr="005C119D">
        <w:rPr>
          <w:rFonts w:eastAsia="Arial" w:cs="Arial"/>
          <w:b/>
          <w:spacing w:val="-10"/>
        </w:rPr>
        <w:t xml:space="preserve">  </w:t>
      </w:r>
      <w:r w:rsidRPr="005C119D">
        <w:rPr>
          <w:rFonts w:cs="Arial"/>
        </w:rPr>
        <w:t>Désignation</w:t>
      </w:r>
      <w:proofErr w:type="gramEnd"/>
      <w:r w:rsidRPr="005C119D">
        <w:rPr>
          <w:rFonts w:cs="Arial"/>
        </w:rPr>
        <w:t>, adresse, numéro de téléphone du comptable assignataire :</w:t>
      </w:r>
    </w:p>
    <w:p w14:paraId="65BE9080" w14:textId="77777777" w:rsidR="00740B81" w:rsidRPr="005C119D" w:rsidRDefault="00740B81" w:rsidP="009B45B9">
      <w:pPr>
        <w:tabs>
          <w:tab w:val="left" w:pos="720"/>
          <w:tab w:val="left" w:pos="851"/>
        </w:tabs>
        <w:jc w:val="both"/>
        <w:rPr>
          <w:rFonts w:cs="Arial"/>
        </w:rPr>
      </w:pPr>
    </w:p>
    <w:p w14:paraId="28C1F0F6" w14:textId="1F6A4D35" w:rsidR="00601527" w:rsidRPr="00601527" w:rsidRDefault="00601527" w:rsidP="00601527">
      <w:pPr>
        <w:pStyle w:val="fcase2metab"/>
        <w:jc w:val="center"/>
        <w:rPr>
          <w:rFonts w:ascii="Times New Roman" w:hAnsi="Times New Roman" w:cs="Times New Roman"/>
          <w:b/>
          <w:bCs/>
          <w:sz w:val="24"/>
          <w:szCs w:val="24"/>
        </w:rPr>
      </w:pPr>
      <w:r w:rsidRPr="00601527">
        <w:rPr>
          <w:rFonts w:ascii="Times New Roman" w:hAnsi="Times New Roman" w:cs="Times New Roman"/>
          <w:b/>
          <w:bCs/>
          <w:sz w:val="24"/>
          <w:szCs w:val="24"/>
        </w:rPr>
        <w:t>Agent comptable du G.I.P.</w:t>
      </w:r>
      <w:r>
        <w:rPr>
          <w:rFonts w:ascii="Times New Roman" w:hAnsi="Times New Roman" w:cs="Times New Roman"/>
          <w:b/>
          <w:bCs/>
          <w:sz w:val="24"/>
          <w:szCs w:val="24"/>
        </w:rPr>
        <w:t xml:space="preserve"> BIH95</w:t>
      </w:r>
    </w:p>
    <w:p w14:paraId="3345D73F" w14:textId="77777777" w:rsidR="00601527" w:rsidRPr="00601527" w:rsidRDefault="00601527" w:rsidP="00601527">
      <w:pPr>
        <w:pStyle w:val="fcase2metab"/>
        <w:jc w:val="center"/>
        <w:rPr>
          <w:rFonts w:ascii="Times New Roman" w:hAnsi="Times New Roman" w:cs="Times New Roman"/>
          <w:b/>
          <w:bCs/>
          <w:sz w:val="24"/>
          <w:szCs w:val="24"/>
        </w:rPr>
      </w:pPr>
      <w:r w:rsidRPr="00601527">
        <w:rPr>
          <w:rFonts w:ascii="Times New Roman" w:hAnsi="Times New Roman" w:cs="Times New Roman"/>
          <w:b/>
          <w:bCs/>
          <w:sz w:val="24"/>
          <w:szCs w:val="24"/>
        </w:rPr>
        <w:t>Madame Maryline RAKOTOVAO</w:t>
      </w:r>
    </w:p>
    <w:p w14:paraId="195F697A" w14:textId="09D797E5" w:rsidR="00601527" w:rsidRPr="00601527" w:rsidRDefault="00601527" w:rsidP="00601527">
      <w:pPr>
        <w:pStyle w:val="fcase2metab"/>
        <w:ind w:left="0" w:firstLine="0"/>
        <w:jc w:val="center"/>
        <w:rPr>
          <w:rFonts w:ascii="Times New Roman" w:hAnsi="Times New Roman" w:cs="Times New Roman"/>
          <w:b/>
          <w:bCs/>
          <w:sz w:val="24"/>
          <w:szCs w:val="24"/>
        </w:rPr>
      </w:pPr>
      <w:r w:rsidRPr="00601527">
        <w:rPr>
          <w:rFonts w:ascii="Times New Roman" w:hAnsi="Times New Roman" w:cs="Times New Roman"/>
          <w:b/>
          <w:bCs/>
          <w:sz w:val="24"/>
          <w:szCs w:val="24"/>
        </w:rPr>
        <w:t>Tél : 01.39.</w:t>
      </w:r>
      <w:r>
        <w:rPr>
          <w:rFonts w:ascii="Times New Roman" w:hAnsi="Times New Roman" w:cs="Times New Roman"/>
          <w:b/>
          <w:bCs/>
          <w:sz w:val="24"/>
          <w:szCs w:val="24"/>
        </w:rPr>
        <w:t>93</w:t>
      </w:r>
      <w:r w:rsidRPr="00601527">
        <w:rPr>
          <w:rFonts w:ascii="Times New Roman" w:hAnsi="Times New Roman" w:cs="Times New Roman"/>
          <w:b/>
          <w:bCs/>
          <w:sz w:val="24"/>
          <w:szCs w:val="24"/>
        </w:rPr>
        <w:t>.</w:t>
      </w:r>
      <w:r>
        <w:rPr>
          <w:rFonts w:ascii="Times New Roman" w:hAnsi="Times New Roman" w:cs="Times New Roman"/>
          <w:b/>
          <w:bCs/>
          <w:sz w:val="24"/>
          <w:szCs w:val="24"/>
        </w:rPr>
        <w:t>98</w:t>
      </w:r>
      <w:r w:rsidRPr="00601527">
        <w:rPr>
          <w:rFonts w:ascii="Times New Roman" w:hAnsi="Times New Roman" w:cs="Times New Roman"/>
          <w:b/>
          <w:bCs/>
          <w:sz w:val="24"/>
          <w:szCs w:val="24"/>
        </w:rPr>
        <w:t>.9</w:t>
      </w:r>
      <w:r>
        <w:rPr>
          <w:rFonts w:ascii="Times New Roman" w:hAnsi="Times New Roman" w:cs="Times New Roman"/>
          <w:b/>
          <w:bCs/>
          <w:sz w:val="24"/>
          <w:szCs w:val="24"/>
        </w:rPr>
        <w:t>7</w:t>
      </w:r>
    </w:p>
    <w:p w14:paraId="7C5E1BC6" w14:textId="77777777" w:rsidR="00601527" w:rsidRPr="00601527" w:rsidRDefault="00601527" w:rsidP="00601527">
      <w:pPr>
        <w:pStyle w:val="fcase2metab"/>
        <w:ind w:left="0" w:firstLine="0"/>
        <w:rPr>
          <w:rFonts w:ascii="Times New Roman" w:hAnsi="Times New Roman" w:cs="Times New Roman"/>
          <w:sz w:val="24"/>
          <w:szCs w:val="24"/>
        </w:rPr>
      </w:pPr>
    </w:p>
    <w:p w14:paraId="6125E358" w14:textId="77777777" w:rsidR="00740B81" w:rsidRDefault="00740B81" w:rsidP="009B45B9">
      <w:pPr>
        <w:pStyle w:val="fcase2metab"/>
        <w:ind w:left="0" w:firstLine="0"/>
        <w:rPr>
          <w:rFonts w:cs="Arial"/>
        </w:rPr>
      </w:pPr>
    </w:p>
    <w:p w14:paraId="310B8790" w14:textId="77777777" w:rsidR="00022AD9" w:rsidRDefault="00022AD9" w:rsidP="009B45B9">
      <w:pPr>
        <w:pStyle w:val="fcase2metab"/>
        <w:ind w:left="0" w:firstLine="0"/>
        <w:rPr>
          <w:rFonts w:cs="Arial"/>
        </w:rPr>
      </w:pPr>
    </w:p>
    <w:p w14:paraId="4D8A2267" w14:textId="77777777" w:rsidR="00022AD9" w:rsidRDefault="00022AD9" w:rsidP="009B45B9">
      <w:pPr>
        <w:pStyle w:val="fcase2metab"/>
        <w:ind w:left="0" w:firstLine="0"/>
        <w:rPr>
          <w:rFonts w:cs="Arial"/>
        </w:rPr>
      </w:pPr>
    </w:p>
    <w:p w14:paraId="64CCE999" w14:textId="77777777" w:rsidR="00022AD9" w:rsidRPr="005C119D" w:rsidRDefault="00022AD9" w:rsidP="009B45B9">
      <w:pPr>
        <w:pStyle w:val="fcase2metab"/>
        <w:ind w:left="0" w:firstLine="0"/>
        <w:rPr>
          <w:rFonts w:cs="Arial"/>
        </w:rPr>
      </w:pPr>
    </w:p>
    <w:p w14:paraId="058F8768" w14:textId="77777777" w:rsidR="00740B81" w:rsidRPr="005C119D" w:rsidRDefault="00CD2B9C" w:rsidP="009B45B9">
      <w:pPr>
        <w:pStyle w:val="fcase2metab"/>
        <w:rPr>
          <w:rFonts w:cs="Arial"/>
        </w:rPr>
      </w:pPr>
      <w:proofErr w:type="gramStart"/>
      <w:r w:rsidRPr="005C119D">
        <w:rPr>
          <w:rFonts w:ascii="Wingdings" w:eastAsia="Wingdings" w:hAnsi="Wingdings" w:cs="Wingdings"/>
          <w:b/>
          <w:color w:val="66CCFF"/>
          <w:spacing w:val="-10"/>
        </w:rPr>
        <w:t></w:t>
      </w:r>
      <w:r w:rsidRPr="005C119D">
        <w:rPr>
          <w:rFonts w:eastAsia="Arial" w:cs="Arial"/>
          <w:b/>
        </w:rPr>
        <w:t xml:space="preserve">  </w:t>
      </w:r>
      <w:r w:rsidRPr="005C119D">
        <w:rPr>
          <w:rFonts w:cs="Arial"/>
        </w:rPr>
        <w:t>Imputation</w:t>
      </w:r>
      <w:proofErr w:type="gramEnd"/>
      <w:r w:rsidRPr="005C119D">
        <w:rPr>
          <w:rFonts w:cs="Arial"/>
        </w:rPr>
        <w:t xml:space="preserve"> budgétaire :</w:t>
      </w:r>
    </w:p>
    <w:p w14:paraId="6E4A4B7D" w14:textId="77777777" w:rsidR="00740B81" w:rsidRPr="005C119D" w:rsidRDefault="00740B81" w:rsidP="00E83B3B">
      <w:pPr>
        <w:pStyle w:val="fcase2metab"/>
        <w:ind w:left="0" w:firstLine="0"/>
        <w:rPr>
          <w:rFonts w:cs="Arial"/>
        </w:rPr>
      </w:pPr>
    </w:p>
    <w:p w14:paraId="0F750991" w14:textId="77777777" w:rsidR="00740B81" w:rsidRPr="005C119D" w:rsidRDefault="00740B81" w:rsidP="009B45B9">
      <w:pPr>
        <w:tabs>
          <w:tab w:val="left" w:pos="851"/>
        </w:tabs>
        <w:rPr>
          <w:rFonts w:cs="Arial"/>
        </w:rPr>
      </w:pPr>
    </w:p>
    <w:p w14:paraId="17FCA90A" w14:textId="77777777" w:rsidR="00740B81" w:rsidRPr="005C119D" w:rsidRDefault="00CD2B9C" w:rsidP="009B45B9">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14:paraId="52EDA24C" w14:textId="77777777" w:rsidR="00740B81" w:rsidRPr="005C119D" w:rsidRDefault="00CD2B9C" w:rsidP="009B45B9">
      <w:pPr>
        <w:tabs>
          <w:tab w:val="left" w:pos="851"/>
          <w:tab w:val="left" w:pos="3402"/>
          <w:tab w:val="left" w:pos="6237"/>
          <w:tab w:val="left" w:pos="9072"/>
        </w:tabs>
        <w:jc w:val="both"/>
        <w:rPr>
          <w:rFonts w:cs="Arial"/>
        </w:rPr>
      </w:pPr>
      <w:r w:rsidRPr="005C119D">
        <w:rPr>
          <w:rFonts w:cs="Arial"/>
          <w:i/>
          <w:sz w:val="18"/>
          <w:szCs w:val="18"/>
        </w:rPr>
        <w:t>(Visa ou avis de l’autorité chargée du contrôle financier.)</w:t>
      </w:r>
    </w:p>
    <w:p w14:paraId="01782A42" w14:textId="77777777" w:rsidR="00740B81" w:rsidRPr="005C119D" w:rsidRDefault="00740B81" w:rsidP="009B45B9">
      <w:pPr>
        <w:tabs>
          <w:tab w:val="left" w:pos="851"/>
        </w:tabs>
        <w:rPr>
          <w:rFonts w:cs="Arial"/>
        </w:rPr>
      </w:pPr>
    </w:p>
    <w:p w14:paraId="79F9E7FC" w14:textId="77777777" w:rsidR="00740B81" w:rsidRPr="005C119D" w:rsidRDefault="00740B81" w:rsidP="009B45B9">
      <w:pPr>
        <w:tabs>
          <w:tab w:val="left" w:pos="851"/>
        </w:tabs>
        <w:rPr>
          <w:rFonts w:cs="Arial"/>
        </w:rPr>
      </w:pPr>
    </w:p>
    <w:p w14:paraId="0345AFBA" w14:textId="77777777" w:rsidR="00740B81" w:rsidRPr="005C119D" w:rsidRDefault="00740B81" w:rsidP="009B45B9">
      <w:pPr>
        <w:tabs>
          <w:tab w:val="left" w:pos="851"/>
        </w:tabs>
        <w:rPr>
          <w:rFonts w:cs="Arial"/>
        </w:rPr>
      </w:pPr>
    </w:p>
    <w:p w14:paraId="23733748" w14:textId="77777777" w:rsidR="00740B81" w:rsidRPr="005C119D" w:rsidRDefault="00740B81" w:rsidP="009B45B9">
      <w:pPr>
        <w:tabs>
          <w:tab w:val="left" w:pos="851"/>
        </w:tabs>
        <w:rPr>
          <w:rFonts w:cs="Arial"/>
        </w:rPr>
      </w:pPr>
    </w:p>
    <w:p w14:paraId="161C8E4B" w14:textId="77777777" w:rsidR="00740B81" w:rsidRPr="005C119D" w:rsidRDefault="00740B81" w:rsidP="009B45B9">
      <w:pPr>
        <w:tabs>
          <w:tab w:val="left" w:pos="851"/>
        </w:tabs>
        <w:rPr>
          <w:rFonts w:cs="Arial"/>
        </w:rPr>
      </w:pPr>
    </w:p>
    <w:p w14:paraId="608B8226" w14:textId="77777777" w:rsidR="00740B81" w:rsidRPr="005C119D" w:rsidRDefault="00740B81" w:rsidP="009B45B9">
      <w:pPr>
        <w:tabs>
          <w:tab w:val="left" w:pos="851"/>
        </w:tabs>
        <w:rPr>
          <w:rFonts w:cs="Arial"/>
        </w:rPr>
      </w:pPr>
    </w:p>
    <w:p w14:paraId="630CE0C4" w14:textId="02B37337" w:rsidR="00740B81" w:rsidRPr="005C119D" w:rsidRDefault="00CD2B9C" w:rsidP="009B45B9">
      <w:pPr>
        <w:tabs>
          <w:tab w:val="left" w:pos="851"/>
          <w:tab w:val="left" w:pos="5245"/>
          <w:tab w:val="left" w:pos="7371"/>
          <w:tab w:val="left" w:pos="7655"/>
        </w:tabs>
        <w:jc w:val="both"/>
      </w:pPr>
      <w:r w:rsidRPr="005C119D">
        <w:rPr>
          <w:rFonts w:cs="Arial"/>
        </w:rPr>
        <w:tab/>
        <w:t xml:space="preserve">A : </w:t>
      </w:r>
      <w:r w:rsidR="00601527">
        <w:rPr>
          <w:rFonts w:cs="Arial"/>
        </w:rPr>
        <w:t>Gonesse</w:t>
      </w:r>
      <w:r w:rsidRPr="005C119D">
        <w:rPr>
          <w:rFonts w:cs="Arial"/>
        </w:rPr>
        <w:t>, le …………………</w:t>
      </w:r>
    </w:p>
    <w:p w14:paraId="0017ADCD" w14:textId="77777777" w:rsidR="00740B81" w:rsidRPr="005C119D" w:rsidRDefault="00740B81" w:rsidP="009B45B9">
      <w:pPr>
        <w:tabs>
          <w:tab w:val="left" w:pos="851"/>
        </w:tabs>
      </w:pPr>
    </w:p>
    <w:p w14:paraId="277348D9" w14:textId="77777777" w:rsidR="00740B81" w:rsidRPr="005C119D" w:rsidRDefault="00740B81" w:rsidP="009B45B9">
      <w:pPr>
        <w:tabs>
          <w:tab w:val="left" w:pos="851"/>
        </w:tabs>
      </w:pPr>
    </w:p>
    <w:p w14:paraId="0CBE693B" w14:textId="77777777" w:rsidR="00740B81" w:rsidRPr="005C119D" w:rsidRDefault="00740B81" w:rsidP="009B45B9">
      <w:pPr>
        <w:tabs>
          <w:tab w:val="left" w:pos="851"/>
        </w:tabs>
      </w:pPr>
    </w:p>
    <w:p w14:paraId="7FD7A69D" w14:textId="77777777" w:rsidR="00740B81" w:rsidRPr="005C119D" w:rsidRDefault="00740B81" w:rsidP="009B45B9">
      <w:pPr>
        <w:tabs>
          <w:tab w:val="left" w:pos="851"/>
        </w:tabs>
      </w:pPr>
    </w:p>
    <w:p w14:paraId="0F1FDF5B" w14:textId="77777777" w:rsidR="00740B81" w:rsidRPr="005C119D" w:rsidRDefault="00CD2B9C" w:rsidP="009B45B9">
      <w:pPr>
        <w:tabs>
          <w:tab w:val="left" w:pos="851"/>
        </w:tabs>
        <w:ind w:left="6804"/>
        <w:jc w:val="both"/>
        <w:rPr>
          <w:rFonts w:cs="Arial"/>
          <w:i/>
          <w:sz w:val="18"/>
          <w:szCs w:val="18"/>
        </w:rPr>
      </w:pPr>
      <w:r w:rsidRPr="005C119D">
        <w:rPr>
          <w:rFonts w:cs="Arial"/>
        </w:rPr>
        <w:t>Signature</w:t>
      </w:r>
    </w:p>
    <w:p w14:paraId="54C8655F" w14:textId="1733B734" w:rsidR="00740B81" w:rsidRPr="005C119D" w:rsidRDefault="00CD2B9C" w:rsidP="009B45B9">
      <w:pPr>
        <w:tabs>
          <w:tab w:val="left" w:pos="851"/>
        </w:tabs>
        <w:ind w:left="4820"/>
        <w:jc w:val="center"/>
      </w:pPr>
      <w:r w:rsidRPr="005C119D">
        <w:rPr>
          <w:rFonts w:cs="Arial"/>
          <w:i/>
          <w:sz w:val="18"/>
          <w:szCs w:val="18"/>
        </w:rPr>
        <w:t>(</w:t>
      </w:r>
      <w:proofErr w:type="gramStart"/>
      <w:r w:rsidRPr="005C119D">
        <w:rPr>
          <w:rFonts w:cs="Arial"/>
          <w:i/>
          <w:sz w:val="18"/>
          <w:szCs w:val="18"/>
        </w:rPr>
        <w:t>représentant</w:t>
      </w:r>
      <w:proofErr w:type="gramEnd"/>
      <w:r w:rsidRPr="005C119D">
        <w:rPr>
          <w:rFonts w:cs="Arial"/>
          <w:i/>
          <w:sz w:val="18"/>
          <w:szCs w:val="18"/>
        </w:rPr>
        <w:t xml:space="preserve"> </w:t>
      </w:r>
      <w:r w:rsidRPr="00E41F29">
        <w:rPr>
          <w:rFonts w:cs="Arial"/>
          <w:i/>
          <w:sz w:val="18"/>
          <w:szCs w:val="18"/>
        </w:rPr>
        <w:t>de l’</w:t>
      </w:r>
      <w:r w:rsidR="00601527" w:rsidRPr="00E41F29">
        <w:rPr>
          <w:rFonts w:cs="Arial"/>
          <w:i/>
          <w:sz w:val="18"/>
          <w:szCs w:val="18"/>
        </w:rPr>
        <w:t>acheteur</w:t>
      </w:r>
      <w:r w:rsidR="00601527" w:rsidRPr="005C119D">
        <w:rPr>
          <w:rFonts w:cs="Arial"/>
          <w:i/>
          <w:sz w:val="18"/>
          <w:szCs w:val="18"/>
        </w:rPr>
        <w:t xml:space="preserve"> habilité</w:t>
      </w:r>
      <w:r w:rsidRPr="005C119D">
        <w:rPr>
          <w:rFonts w:cs="Arial"/>
          <w:i/>
          <w:sz w:val="18"/>
          <w:szCs w:val="18"/>
        </w:rPr>
        <w:t xml:space="preserve"> à signer le marché ou l’accord-cadre)</w:t>
      </w:r>
    </w:p>
    <w:p w14:paraId="26E5DA02" w14:textId="77777777" w:rsidR="00740B81" w:rsidRPr="005C119D" w:rsidRDefault="00740B81" w:rsidP="009B45B9">
      <w:pPr>
        <w:tabs>
          <w:tab w:val="left" w:pos="851"/>
          <w:tab w:val="left" w:pos="3402"/>
        </w:tabs>
        <w:spacing w:before="120" w:after="120"/>
        <w:jc w:val="both"/>
      </w:pPr>
    </w:p>
    <w:sectPr w:rsidR="00740B81"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EEE71" w14:textId="77777777" w:rsidR="00151B65" w:rsidRDefault="00151B65">
      <w:r>
        <w:separator/>
      </w:r>
    </w:p>
  </w:endnote>
  <w:endnote w:type="continuationSeparator" w:id="0">
    <w:p w14:paraId="44C133B3" w14:textId="77777777" w:rsidR="00151B65" w:rsidRDefault="0015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36" w:type="dxa"/>
      <w:tblLayout w:type="fixed"/>
      <w:tblCellMar>
        <w:left w:w="71" w:type="dxa"/>
        <w:right w:w="71" w:type="dxa"/>
      </w:tblCellMar>
      <w:tblLook w:val="0000" w:firstRow="0" w:lastRow="0" w:firstColumn="0" w:lastColumn="0" w:noHBand="0" w:noVBand="0"/>
    </w:tblPr>
    <w:tblGrid>
      <w:gridCol w:w="3261"/>
      <w:gridCol w:w="5103"/>
      <w:gridCol w:w="896"/>
      <w:gridCol w:w="567"/>
      <w:gridCol w:w="165"/>
      <w:gridCol w:w="544"/>
    </w:tblGrid>
    <w:tr w:rsidR="009B1CD0" w14:paraId="21F31C69" w14:textId="77777777" w:rsidTr="00A0433A">
      <w:trPr>
        <w:tblHeader/>
      </w:trPr>
      <w:tc>
        <w:tcPr>
          <w:tcW w:w="3261" w:type="dxa"/>
          <w:shd w:val="clear" w:color="auto" w:fill="66CCFF"/>
        </w:tcPr>
        <w:p w14:paraId="1BC6D152" w14:textId="77777777" w:rsidR="00740B81" w:rsidRDefault="00CD2B9C" w:rsidP="009B45B9">
          <w:pPr>
            <w:ind w:right="-638"/>
            <w:rPr>
              <w:rFonts w:cs="Arial"/>
              <w:b/>
              <w:i/>
            </w:rPr>
          </w:pPr>
          <w:r w:rsidRPr="004B5B92">
            <w:rPr>
              <w:rFonts w:cs="Arial"/>
              <w:b/>
              <w:sz w:val="22"/>
              <w:szCs w:val="22"/>
            </w:rPr>
            <w:t xml:space="preserve">ATTRI1 </w:t>
          </w:r>
          <w:r>
            <w:rPr>
              <w:rFonts w:cs="Arial"/>
              <w:b/>
            </w:rPr>
            <w:t>– Acte d’engagement</w:t>
          </w:r>
        </w:p>
      </w:tc>
      <w:tc>
        <w:tcPr>
          <w:tcW w:w="5103" w:type="dxa"/>
          <w:shd w:val="clear" w:color="auto" w:fill="66CCFF"/>
        </w:tcPr>
        <w:p w14:paraId="35590397" w14:textId="42A523F0" w:rsidR="00740B81" w:rsidRPr="00A0433A" w:rsidRDefault="00CD2B9C" w:rsidP="00660727">
          <w:pPr>
            <w:jc w:val="center"/>
            <w:rPr>
              <w:rFonts w:cs="Arial"/>
              <w:b/>
              <w:sz w:val="22"/>
              <w:szCs w:val="22"/>
            </w:rPr>
          </w:pPr>
          <w:r w:rsidRPr="00A0433A">
            <w:rPr>
              <w:rFonts w:cs="Arial"/>
              <w:color w:val="000000"/>
              <w:sz w:val="22"/>
              <w:szCs w:val="22"/>
            </w:rPr>
            <w:t xml:space="preserve">ATMO </w:t>
          </w:r>
          <w:r w:rsidR="00A0433A" w:rsidRPr="00A0433A">
            <w:rPr>
              <w:rFonts w:cs="Arial"/>
              <w:color w:val="000000"/>
              <w:sz w:val="22"/>
              <w:szCs w:val="22"/>
            </w:rPr>
            <w:t>GIP</w:t>
          </w:r>
          <w:r w:rsidRPr="00A0433A">
            <w:rPr>
              <w:rFonts w:cs="Arial"/>
              <w:color w:val="000000"/>
              <w:sz w:val="22"/>
              <w:szCs w:val="22"/>
            </w:rPr>
            <w:t xml:space="preserve"> </w:t>
          </w:r>
          <w:r w:rsidR="00F82931" w:rsidRPr="00A0433A">
            <w:rPr>
              <w:rFonts w:cs="Arial"/>
              <w:color w:val="000000"/>
              <w:sz w:val="22"/>
              <w:szCs w:val="22"/>
            </w:rPr>
            <w:t>BIH95</w:t>
          </w:r>
        </w:p>
      </w:tc>
      <w:tc>
        <w:tcPr>
          <w:tcW w:w="896" w:type="dxa"/>
          <w:shd w:val="clear" w:color="auto" w:fill="66CCFF"/>
        </w:tcPr>
        <w:p w14:paraId="32EB98AA" w14:textId="77777777" w:rsidR="00740B81" w:rsidRDefault="00CD2B9C">
          <w:pPr>
            <w:tabs>
              <w:tab w:val="center" w:pos="1366"/>
              <w:tab w:val="right" w:pos="2733"/>
            </w:tabs>
          </w:pPr>
          <w:r>
            <w:rPr>
              <w:rFonts w:cs="Arial"/>
              <w:b/>
            </w:rPr>
            <w:t xml:space="preserve">Page : </w:t>
          </w:r>
        </w:p>
      </w:tc>
      <w:tc>
        <w:tcPr>
          <w:tcW w:w="567" w:type="dxa"/>
          <w:shd w:val="clear" w:color="auto" w:fill="66CCFF"/>
        </w:tcPr>
        <w:p w14:paraId="134C7F50" w14:textId="77777777" w:rsidR="00740B81" w:rsidRDefault="00CD2B9C">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A30E9">
            <w:rPr>
              <w:rStyle w:val="Numrodepage"/>
              <w:rFonts w:cs="Arial"/>
              <w:b/>
              <w:noProof/>
            </w:rPr>
            <w:t>6</w:t>
          </w:r>
          <w:r>
            <w:rPr>
              <w:rStyle w:val="Numrodepage"/>
              <w:rFonts w:cs="Arial"/>
              <w:b/>
            </w:rPr>
            <w:fldChar w:fldCharType="end"/>
          </w:r>
        </w:p>
      </w:tc>
      <w:tc>
        <w:tcPr>
          <w:tcW w:w="165" w:type="dxa"/>
          <w:shd w:val="clear" w:color="auto" w:fill="66CCFF"/>
        </w:tcPr>
        <w:p w14:paraId="78BCD376" w14:textId="77777777" w:rsidR="00740B81" w:rsidRDefault="00CD2B9C">
          <w:pPr>
            <w:jc w:val="center"/>
          </w:pPr>
          <w:r>
            <w:rPr>
              <w:rFonts w:cs="Arial"/>
              <w:b/>
            </w:rPr>
            <w:t>/</w:t>
          </w:r>
        </w:p>
      </w:tc>
      <w:tc>
        <w:tcPr>
          <w:tcW w:w="544" w:type="dxa"/>
          <w:shd w:val="clear" w:color="auto" w:fill="66CCFF"/>
        </w:tcPr>
        <w:p w14:paraId="7F0946EE" w14:textId="77777777" w:rsidR="00740B81" w:rsidRDefault="00CD2B9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A30E9">
            <w:rPr>
              <w:rStyle w:val="Numrodepage"/>
              <w:rFonts w:cs="Arial"/>
              <w:b/>
              <w:noProof/>
            </w:rPr>
            <w:t>6</w:t>
          </w:r>
          <w:r>
            <w:rPr>
              <w:rStyle w:val="Numrodepage"/>
              <w:rFonts w:cs="Arial"/>
              <w:b/>
            </w:rPr>
            <w:fldChar w:fldCharType="end"/>
          </w:r>
        </w:p>
      </w:tc>
    </w:tr>
  </w:tbl>
  <w:p w14:paraId="0695BD0B" w14:textId="77777777" w:rsidR="00740B81" w:rsidRDefault="00740B81"/>
  <w:p w14:paraId="192B66AE" w14:textId="77777777" w:rsidR="00F82931" w:rsidRDefault="00F829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8079D" w14:textId="77777777" w:rsidR="00151B65" w:rsidRDefault="00151B65">
      <w:r>
        <w:separator/>
      </w:r>
    </w:p>
  </w:footnote>
  <w:footnote w:type="continuationSeparator" w:id="0">
    <w:p w14:paraId="47F1F1B2" w14:textId="77777777" w:rsidR="00151B65" w:rsidRDefault="00151B65">
      <w:r>
        <w:continuationSeparator/>
      </w:r>
    </w:p>
  </w:footnote>
  <w:footnote w:id="1">
    <w:p w14:paraId="206B0665" w14:textId="77777777" w:rsidR="00740B81" w:rsidRDefault="00CD2B9C">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14:paraId="44E1066A" w14:textId="77777777" w:rsidR="00740B81" w:rsidRDefault="00CD2B9C">
      <w:pPr>
        <w:pStyle w:val="Notedebasdepage"/>
        <w:ind w:right="-1"/>
        <w:jc w:val="both"/>
      </w:pPr>
      <w:r>
        <w:rPr>
          <w:rStyle w:val="Caractresdenotedebasdepage"/>
        </w:rPr>
        <w:footnoteRef/>
      </w:r>
      <w:r>
        <w:rPr>
          <w:rStyle w:val="Caractresdenotedebasdepage"/>
          <w:rFonts w:cs="Arial"/>
          <w:sz w:val="16"/>
          <w:szCs w:val="16"/>
        </w:rPr>
        <w:tab/>
        <w:t xml:space="preserve"> </w:t>
      </w:r>
      <w:r>
        <w:rPr>
          <w:rFonts w:cs="Arial"/>
          <w:sz w:val="16"/>
          <w:szCs w:val="16"/>
        </w:rPr>
        <w:t>Le montant de l’offre établie à partir de prix unitaires est calculé par référence à la quantité estimée dans l’avis d’appel public à la concurrence.</w:t>
      </w:r>
    </w:p>
  </w:footnote>
  <w:footnote w:id="3">
    <w:p w14:paraId="07BFF36B" w14:textId="77777777" w:rsidR="00740B81" w:rsidRDefault="00CD2B9C">
      <w:pPr>
        <w:pStyle w:val="Notedebasdepage"/>
        <w:ind w:right="-1"/>
        <w:jc w:val="both"/>
      </w:pPr>
      <w:r>
        <w:rPr>
          <w:rStyle w:val="Caractresdenotedebasdepage"/>
        </w:rPr>
        <w:t>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BCAC9612">
      <w:numFmt w:val="bullet"/>
      <w:lvlText w:val="-"/>
      <w:lvlJc w:val="left"/>
      <w:pPr>
        <w:ind w:left="720" w:hanging="360"/>
      </w:pPr>
      <w:rPr>
        <w:rFonts w:ascii="Univers" w:eastAsia="Times New Roman" w:hAnsi="Univers" w:cs="Univers" w:hint="default"/>
      </w:rPr>
    </w:lvl>
    <w:lvl w:ilvl="1" w:tplc="B2641E94" w:tentative="1">
      <w:start w:val="1"/>
      <w:numFmt w:val="bullet"/>
      <w:lvlText w:val="o"/>
      <w:lvlJc w:val="left"/>
      <w:pPr>
        <w:ind w:left="1440" w:hanging="360"/>
      </w:pPr>
      <w:rPr>
        <w:rFonts w:ascii="Courier New" w:hAnsi="Courier New" w:cs="Courier New" w:hint="default"/>
      </w:rPr>
    </w:lvl>
    <w:lvl w:ilvl="2" w:tplc="669278BE" w:tentative="1">
      <w:start w:val="1"/>
      <w:numFmt w:val="bullet"/>
      <w:lvlText w:val=""/>
      <w:lvlJc w:val="left"/>
      <w:pPr>
        <w:ind w:left="2160" w:hanging="360"/>
      </w:pPr>
      <w:rPr>
        <w:rFonts w:ascii="Wingdings" w:hAnsi="Wingdings" w:hint="default"/>
      </w:rPr>
    </w:lvl>
    <w:lvl w:ilvl="3" w:tplc="7AEEA188" w:tentative="1">
      <w:start w:val="1"/>
      <w:numFmt w:val="bullet"/>
      <w:lvlText w:val=""/>
      <w:lvlJc w:val="left"/>
      <w:pPr>
        <w:ind w:left="2880" w:hanging="360"/>
      </w:pPr>
      <w:rPr>
        <w:rFonts w:ascii="Symbol" w:hAnsi="Symbol" w:hint="default"/>
      </w:rPr>
    </w:lvl>
    <w:lvl w:ilvl="4" w:tplc="646A8B82" w:tentative="1">
      <w:start w:val="1"/>
      <w:numFmt w:val="bullet"/>
      <w:lvlText w:val="o"/>
      <w:lvlJc w:val="left"/>
      <w:pPr>
        <w:ind w:left="3600" w:hanging="360"/>
      </w:pPr>
      <w:rPr>
        <w:rFonts w:ascii="Courier New" w:hAnsi="Courier New" w:cs="Courier New" w:hint="default"/>
      </w:rPr>
    </w:lvl>
    <w:lvl w:ilvl="5" w:tplc="8B70ADDE" w:tentative="1">
      <w:start w:val="1"/>
      <w:numFmt w:val="bullet"/>
      <w:lvlText w:val=""/>
      <w:lvlJc w:val="left"/>
      <w:pPr>
        <w:ind w:left="4320" w:hanging="360"/>
      </w:pPr>
      <w:rPr>
        <w:rFonts w:ascii="Wingdings" w:hAnsi="Wingdings" w:hint="default"/>
      </w:rPr>
    </w:lvl>
    <w:lvl w:ilvl="6" w:tplc="C4D0028A" w:tentative="1">
      <w:start w:val="1"/>
      <w:numFmt w:val="bullet"/>
      <w:lvlText w:val=""/>
      <w:lvlJc w:val="left"/>
      <w:pPr>
        <w:ind w:left="5040" w:hanging="360"/>
      </w:pPr>
      <w:rPr>
        <w:rFonts w:ascii="Symbol" w:hAnsi="Symbol" w:hint="default"/>
      </w:rPr>
    </w:lvl>
    <w:lvl w:ilvl="7" w:tplc="DC52E832" w:tentative="1">
      <w:start w:val="1"/>
      <w:numFmt w:val="bullet"/>
      <w:lvlText w:val="o"/>
      <w:lvlJc w:val="left"/>
      <w:pPr>
        <w:ind w:left="5760" w:hanging="360"/>
      </w:pPr>
      <w:rPr>
        <w:rFonts w:ascii="Courier New" w:hAnsi="Courier New" w:cs="Courier New" w:hint="default"/>
      </w:rPr>
    </w:lvl>
    <w:lvl w:ilvl="8" w:tplc="626E7FB4"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EAF2F3D8"/>
    <w:lvl w:ilvl="0" w:tplc="DFC65442">
      <w:start w:val="1"/>
      <w:numFmt w:val="decimal"/>
      <w:lvlText w:val="%1."/>
      <w:lvlJc w:val="left"/>
      <w:pPr>
        <w:ind w:left="786" w:hanging="360"/>
      </w:pPr>
      <w:rPr>
        <w:rFonts w:hint="default"/>
      </w:rPr>
    </w:lvl>
    <w:lvl w:ilvl="1" w:tplc="576E6AA0">
      <w:numFmt w:val="bullet"/>
      <w:lvlText w:val="-"/>
      <w:lvlJc w:val="left"/>
      <w:pPr>
        <w:ind w:left="1506" w:hanging="360"/>
      </w:pPr>
      <w:rPr>
        <w:rFonts w:ascii="Arial" w:eastAsia="Times New Roman" w:hAnsi="Arial" w:cs="Arial" w:hint="default"/>
        <w:color w:val="000000"/>
      </w:rPr>
    </w:lvl>
    <w:lvl w:ilvl="2" w:tplc="F796D4A6" w:tentative="1">
      <w:start w:val="1"/>
      <w:numFmt w:val="lowerRoman"/>
      <w:lvlText w:val="%3."/>
      <w:lvlJc w:val="right"/>
      <w:pPr>
        <w:ind w:left="2226" w:hanging="180"/>
      </w:pPr>
    </w:lvl>
    <w:lvl w:ilvl="3" w:tplc="6AB4DF58" w:tentative="1">
      <w:start w:val="1"/>
      <w:numFmt w:val="decimal"/>
      <w:lvlText w:val="%4."/>
      <w:lvlJc w:val="left"/>
      <w:pPr>
        <w:ind w:left="2946" w:hanging="360"/>
      </w:pPr>
    </w:lvl>
    <w:lvl w:ilvl="4" w:tplc="E01650DE" w:tentative="1">
      <w:start w:val="1"/>
      <w:numFmt w:val="lowerLetter"/>
      <w:lvlText w:val="%5."/>
      <w:lvlJc w:val="left"/>
      <w:pPr>
        <w:ind w:left="3666" w:hanging="360"/>
      </w:pPr>
    </w:lvl>
    <w:lvl w:ilvl="5" w:tplc="C8C6F014" w:tentative="1">
      <w:start w:val="1"/>
      <w:numFmt w:val="lowerRoman"/>
      <w:lvlText w:val="%6."/>
      <w:lvlJc w:val="right"/>
      <w:pPr>
        <w:ind w:left="4386" w:hanging="180"/>
      </w:pPr>
    </w:lvl>
    <w:lvl w:ilvl="6" w:tplc="BCDA6C20" w:tentative="1">
      <w:start w:val="1"/>
      <w:numFmt w:val="decimal"/>
      <w:lvlText w:val="%7."/>
      <w:lvlJc w:val="left"/>
      <w:pPr>
        <w:ind w:left="5106" w:hanging="360"/>
      </w:pPr>
    </w:lvl>
    <w:lvl w:ilvl="7" w:tplc="77961A28" w:tentative="1">
      <w:start w:val="1"/>
      <w:numFmt w:val="lowerLetter"/>
      <w:lvlText w:val="%8."/>
      <w:lvlJc w:val="left"/>
      <w:pPr>
        <w:ind w:left="5826" w:hanging="360"/>
      </w:pPr>
    </w:lvl>
    <w:lvl w:ilvl="8" w:tplc="B770B75E"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41A21B49"/>
    <w:multiLevelType w:val="hybridMultilevel"/>
    <w:tmpl w:val="038689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56E00900"/>
    <w:multiLevelType w:val="hybridMultilevel"/>
    <w:tmpl w:val="BB042C18"/>
    <w:lvl w:ilvl="0" w:tplc="485A0F94">
      <w:start w:val="1"/>
      <w:numFmt w:val="bullet"/>
      <w:lvlText w:val=""/>
      <w:lvlJc w:val="left"/>
      <w:pPr>
        <w:ind w:left="720" w:hanging="360"/>
      </w:pPr>
      <w:rPr>
        <w:rFonts w:ascii="Wingdings" w:hAnsi="Wingdings" w:cs="Wingdings" w:hint="default"/>
      </w:rPr>
    </w:lvl>
    <w:lvl w:ilvl="1" w:tplc="0358A656" w:tentative="1">
      <w:start w:val="1"/>
      <w:numFmt w:val="bullet"/>
      <w:lvlText w:val="o"/>
      <w:lvlJc w:val="left"/>
      <w:pPr>
        <w:ind w:left="1440" w:hanging="360"/>
      </w:pPr>
      <w:rPr>
        <w:rFonts w:ascii="Courier New" w:hAnsi="Courier New" w:cs="Courier New" w:hint="default"/>
      </w:rPr>
    </w:lvl>
    <w:lvl w:ilvl="2" w:tplc="B19E68DE" w:tentative="1">
      <w:start w:val="1"/>
      <w:numFmt w:val="bullet"/>
      <w:lvlText w:val=""/>
      <w:lvlJc w:val="left"/>
      <w:pPr>
        <w:ind w:left="2160" w:hanging="360"/>
      </w:pPr>
      <w:rPr>
        <w:rFonts w:ascii="Wingdings" w:hAnsi="Wingdings" w:hint="default"/>
      </w:rPr>
    </w:lvl>
    <w:lvl w:ilvl="3" w:tplc="6AD00C5A" w:tentative="1">
      <w:start w:val="1"/>
      <w:numFmt w:val="bullet"/>
      <w:lvlText w:val=""/>
      <w:lvlJc w:val="left"/>
      <w:pPr>
        <w:ind w:left="2880" w:hanging="360"/>
      </w:pPr>
      <w:rPr>
        <w:rFonts w:ascii="Symbol" w:hAnsi="Symbol" w:hint="default"/>
      </w:rPr>
    </w:lvl>
    <w:lvl w:ilvl="4" w:tplc="4BAC7F76" w:tentative="1">
      <w:start w:val="1"/>
      <w:numFmt w:val="bullet"/>
      <w:lvlText w:val="o"/>
      <w:lvlJc w:val="left"/>
      <w:pPr>
        <w:ind w:left="3600" w:hanging="360"/>
      </w:pPr>
      <w:rPr>
        <w:rFonts w:ascii="Courier New" w:hAnsi="Courier New" w:cs="Courier New" w:hint="default"/>
      </w:rPr>
    </w:lvl>
    <w:lvl w:ilvl="5" w:tplc="4B823EAA" w:tentative="1">
      <w:start w:val="1"/>
      <w:numFmt w:val="bullet"/>
      <w:lvlText w:val=""/>
      <w:lvlJc w:val="left"/>
      <w:pPr>
        <w:ind w:left="4320" w:hanging="360"/>
      </w:pPr>
      <w:rPr>
        <w:rFonts w:ascii="Wingdings" w:hAnsi="Wingdings" w:hint="default"/>
      </w:rPr>
    </w:lvl>
    <w:lvl w:ilvl="6" w:tplc="8BDC0CC6" w:tentative="1">
      <w:start w:val="1"/>
      <w:numFmt w:val="bullet"/>
      <w:lvlText w:val=""/>
      <w:lvlJc w:val="left"/>
      <w:pPr>
        <w:ind w:left="5040" w:hanging="360"/>
      </w:pPr>
      <w:rPr>
        <w:rFonts w:ascii="Symbol" w:hAnsi="Symbol" w:hint="default"/>
      </w:rPr>
    </w:lvl>
    <w:lvl w:ilvl="7" w:tplc="87182A0A" w:tentative="1">
      <w:start w:val="1"/>
      <w:numFmt w:val="bullet"/>
      <w:lvlText w:val="o"/>
      <w:lvlJc w:val="left"/>
      <w:pPr>
        <w:ind w:left="5760" w:hanging="360"/>
      </w:pPr>
      <w:rPr>
        <w:rFonts w:ascii="Courier New" w:hAnsi="Courier New" w:cs="Courier New" w:hint="default"/>
      </w:rPr>
    </w:lvl>
    <w:lvl w:ilvl="8" w:tplc="0EC26DEC"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E458B964">
      <w:start w:val="1"/>
      <w:numFmt w:val="bullet"/>
      <w:lvlText w:val=""/>
      <w:lvlJc w:val="left"/>
      <w:pPr>
        <w:ind w:left="720" w:hanging="360"/>
      </w:pPr>
      <w:rPr>
        <w:rFonts w:ascii="Symbol" w:hAnsi="Symbol" w:hint="default"/>
      </w:rPr>
    </w:lvl>
    <w:lvl w:ilvl="1" w:tplc="E34A1CA8" w:tentative="1">
      <w:start w:val="1"/>
      <w:numFmt w:val="bullet"/>
      <w:lvlText w:val="o"/>
      <w:lvlJc w:val="left"/>
      <w:pPr>
        <w:ind w:left="1440" w:hanging="360"/>
      </w:pPr>
      <w:rPr>
        <w:rFonts w:ascii="Courier New" w:hAnsi="Courier New" w:cs="Courier New" w:hint="default"/>
      </w:rPr>
    </w:lvl>
    <w:lvl w:ilvl="2" w:tplc="C3F0514A" w:tentative="1">
      <w:start w:val="1"/>
      <w:numFmt w:val="bullet"/>
      <w:lvlText w:val=""/>
      <w:lvlJc w:val="left"/>
      <w:pPr>
        <w:ind w:left="2160" w:hanging="360"/>
      </w:pPr>
      <w:rPr>
        <w:rFonts w:ascii="Wingdings" w:hAnsi="Wingdings" w:hint="default"/>
      </w:rPr>
    </w:lvl>
    <w:lvl w:ilvl="3" w:tplc="D700D19C" w:tentative="1">
      <w:start w:val="1"/>
      <w:numFmt w:val="bullet"/>
      <w:lvlText w:val=""/>
      <w:lvlJc w:val="left"/>
      <w:pPr>
        <w:ind w:left="2880" w:hanging="360"/>
      </w:pPr>
      <w:rPr>
        <w:rFonts w:ascii="Symbol" w:hAnsi="Symbol" w:hint="default"/>
      </w:rPr>
    </w:lvl>
    <w:lvl w:ilvl="4" w:tplc="00762144" w:tentative="1">
      <w:start w:val="1"/>
      <w:numFmt w:val="bullet"/>
      <w:lvlText w:val="o"/>
      <w:lvlJc w:val="left"/>
      <w:pPr>
        <w:ind w:left="3600" w:hanging="360"/>
      </w:pPr>
      <w:rPr>
        <w:rFonts w:ascii="Courier New" w:hAnsi="Courier New" w:cs="Courier New" w:hint="default"/>
      </w:rPr>
    </w:lvl>
    <w:lvl w:ilvl="5" w:tplc="80469C48" w:tentative="1">
      <w:start w:val="1"/>
      <w:numFmt w:val="bullet"/>
      <w:lvlText w:val=""/>
      <w:lvlJc w:val="left"/>
      <w:pPr>
        <w:ind w:left="4320" w:hanging="360"/>
      </w:pPr>
      <w:rPr>
        <w:rFonts w:ascii="Wingdings" w:hAnsi="Wingdings" w:hint="default"/>
      </w:rPr>
    </w:lvl>
    <w:lvl w:ilvl="6" w:tplc="22101A44" w:tentative="1">
      <w:start w:val="1"/>
      <w:numFmt w:val="bullet"/>
      <w:lvlText w:val=""/>
      <w:lvlJc w:val="left"/>
      <w:pPr>
        <w:ind w:left="5040" w:hanging="360"/>
      </w:pPr>
      <w:rPr>
        <w:rFonts w:ascii="Symbol" w:hAnsi="Symbol" w:hint="default"/>
      </w:rPr>
    </w:lvl>
    <w:lvl w:ilvl="7" w:tplc="1CD44F80" w:tentative="1">
      <w:start w:val="1"/>
      <w:numFmt w:val="bullet"/>
      <w:lvlText w:val="o"/>
      <w:lvlJc w:val="left"/>
      <w:pPr>
        <w:ind w:left="5760" w:hanging="360"/>
      </w:pPr>
      <w:rPr>
        <w:rFonts w:ascii="Courier New" w:hAnsi="Courier New" w:cs="Courier New" w:hint="default"/>
      </w:rPr>
    </w:lvl>
    <w:lvl w:ilvl="8" w:tplc="44B8D750" w:tentative="1">
      <w:start w:val="1"/>
      <w:numFmt w:val="bullet"/>
      <w:lvlText w:val=""/>
      <w:lvlJc w:val="left"/>
      <w:pPr>
        <w:ind w:left="6480" w:hanging="360"/>
      </w:pPr>
      <w:rPr>
        <w:rFonts w:ascii="Wingdings" w:hAnsi="Wingdings" w:hint="default"/>
      </w:rPr>
    </w:lvl>
  </w:abstractNum>
  <w:num w:numId="1" w16cid:durableId="1644264059">
    <w:abstractNumId w:val="0"/>
  </w:num>
  <w:num w:numId="2" w16cid:durableId="2055082760">
    <w:abstractNumId w:val="1"/>
  </w:num>
  <w:num w:numId="3" w16cid:durableId="349993574">
    <w:abstractNumId w:val="2"/>
  </w:num>
  <w:num w:numId="4" w16cid:durableId="1518695101">
    <w:abstractNumId w:val="9"/>
  </w:num>
  <w:num w:numId="5" w16cid:durableId="189808461">
    <w:abstractNumId w:val="6"/>
  </w:num>
  <w:num w:numId="6" w16cid:durableId="698239942">
    <w:abstractNumId w:val="3"/>
  </w:num>
  <w:num w:numId="7" w16cid:durableId="623540609">
    <w:abstractNumId w:val="5"/>
  </w:num>
  <w:num w:numId="8" w16cid:durableId="1319337765">
    <w:abstractNumId w:val="4"/>
  </w:num>
  <w:num w:numId="9" w16cid:durableId="66464106">
    <w:abstractNumId w:val="8"/>
  </w:num>
  <w:num w:numId="10" w16cid:durableId="15235198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2AD9"/>
    <w:rsid w:val="00127D38"/>
    <w:rsid w:val="00151B65"/>
    <w:rsid w:val="002677E2"/>
    <w:rsid w:val="002821FC"/>
    <w:rsid w:val="002840A1"/>
    <w:rsid w:val="002C1A57"/>
    <w:rsid w:val="0030502D"/>
    <w:rsid w:val="003A70FA"/>
    <w:rsid w:val="003C3E73"/>
    <w:rsid w:val="003D34CA"/>
    <w:rsid w:val="0048529A"/>
    <w:rsid w:val="004B5B92"/>
    <w:rsid w:val="00601527"/>
    <w:rsid w:val="00740B81"/>
    <w:rsid w:val="007D7A65"/>
    <w:rsid w:val="008E1B3D"/>
    <w:rsid w:val="00A0433A"/>
    <w:rsid w:val="00AF60BB"/>
    <w:rsid w:val="00CD2B9C"/>
    <w:rsid w:val="00E457C3"/>
    <w:rsid w:val="00E723F6"/>
    <w:rsid w:val="00EA30E9"/>
    <w:rsid w:val="00F64180"/>
    <w:rsid w:val="00F82931"/>
    <w:rsid w:val="00FF7E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E6F3FDF"/>
  <w15:chartTrackingRefBased/>
  <w15:docId w15:val="{FA88D5B1-F408-4860-AD20-FBA34FA4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AD9"/>
    <w:rPr>
      <w:sz w:val="24"/>
      <w:szCs w:val="24"/>
    </w:rPr>
  </w:style>
  <w:style w:type="paragraph" w:styleId="Titre1">
    <w:name w:val="heading 1"/>
    <w:basedOn w:val="Normal"/>
    <w:next w:val="Normal"/>
    <w:link w:val="Titre1Car"/>
    <w:qFormat/>
    <w:pPr>
      <w:keepNext/>
      <w:numPr>
        <w:numId w:val="1"/>
      </w:numPr>
      <w:suppressAutoHyphens/>
      <w:ind w:left="567" w:firstLine="0"/>
      <w:outlineLvl w:val="0"/>
    </w:pPr>
    <w:rPr>
      <w:b/>
      <w:sz w:val="20"/>
      <w:szCs w:val="20"/>
      <w:lang w:eastAsia="zh-CN"/>
    </w:rPr>
  </w:style>
  <w:style w:type="paragraph" w:styleId="Titre2">
    <w:name w:val="heading 2"/>
    <w:basedOn w:val="Normal"/>
    <w:next w:val="Normal"/>
    <w:qFormat/>
    <w:pPr>
      <w:keepNext/>
      <w:numPr>
        <w:ilvl w:val="1"/>
        <w:numId w:val="1"/>
      </w:numPr>
      <w:suppressAutoHyphens/>
      <w:outlineLvl w:val="1"/>
    </w:pPr>
    <w:rPr>
      <w:b/>
      <w:sz w:val="20"/>
      <w:szCs w:val="20"/>
      <w:lang w:eastAsia="zh-CN"/>
    </w:rPr>
  </w:style>
  <w:style w:type="paragraph" w:styleId="Titre3">
    <w:name w:val="heading 3"/>
    <w:basedOn w:val="Normal"/>
    <w:next w:val="Normal"/>
    <w:qFormat/>
    <w:pPr>
      <w:keepNext/>
      <w:numPr>
        <w:ilvl w:val="2"/>
        <w:numId w:val="1"/>
      </w:numPr>
      <w:tabs>
        <w:tab w:val="center" w:pos="5103"/>
        <w:tab w:val="right" w:pos="10065"/>
      </w:tabs>
      <w:suppressAutoHyphens/>
      <w:jc w:val="right"/>
      <w:outlineLvl w:val="2"/>
    </w:pPr>
    <w:rPr>
      <w:rFonts w:ascii="Arial" w:hAnsi="Arial" w:cs="Arial"/>
      <w:b/>
      <w:sz w:val="22"/>
      <w:szCs w:val="20"/>
      <w:lang w:eastAsia="zh-CN"/>
    </w:rPr>
  </w:style>
  <w:style w:type="paragraph" w:styleId="Titre4">
    <w:name w:val="heading 4"/>
    <w:basedOn w:val="Normal"/>
    <w:next w:val="Normal"/>
    <w:qFormat/>
    <w:pPr>
      <w:keepNext/>
      <w:numPr>
        <w:ilvl w:val="3"/>
        <w:numId w:val="1"/>
      </w:numPr>
      <w:tabs>
        <w:tab w:val="left" w:pos="-142"/>
        <w:tab w:val="left" w:pos="4111"/>
      </w:tabs>
      <w:suppressAutoHyphens/>
      <w:jc w:val="both"/>
      <w:outlineLvl w:val="3"/>
    </w:pPr>
    <w:rPr>
      <w:rFonts w:ascii="Arial" w:hAnsi="Arial" w:cs="Arial"/>
      <w:b/>
      <w:sz w:val="20"/>
      <w:szCs w:val="20"/>
      <w:lang w:eastAsia="zh-CN"/>
    </w:rPr>
  </w:style>
  <w:style w:type="paragraph" w:styleId="Titre5">
    <w:name w:val="heading 5"/>
    <w:basedOn w:val="Normal"/>
    <w:next w:val="Normal"/>
    <w:qFormat/>
    <w:pPr>
      <w:keepNext/>
      <w:numPr>
        <w:ilvl w:val="4"/>
        <w:numId w:val="1"/>
      </w:numPr>
      <w:suppressAutoHyphens/>
      <w:ind w:left="567" w:firstLine="0"/>
      <w:outlineLvl w:val="4"/>
    </w:pPr>
    <w:rPr>
      <w:rFonts w:ascii="Arial" w:hAnsi="Arial" w:cs="Arial"/>
      <w:i/>
      <w:sz w:val="16"/>
      <w:szCs w:val="20"/>
      <w:lang w:eastAsia="zh-CN"/>
    </w:rPr>
  </w:style>
  <w:style w:type="paragraph" w:styleId="Titre6">
    <w:name w:val="heading 6"/>
    <w:basedOn w:val="Normal"/>
    <w:next w:val="Normal"/>
    <w:qFormat/>
    <w:pPr>
      <w:keepNext/>
      <w:numPr>
        <w:ilvl w:val="5"/>
        <w:numId w:val="1"/>
      </w:numPr>
      <w:suppressAutoHyphens/>
      <w:jc w:val="both"/>
      <w:outlineLvl w:val="5"/>
    </w:pPr>
    <w:rPr>
      <w:rFonts w:ascii="Arial" w:hAnsi="Arial" w:cs="Arial"/>
      <w:sz w:val="28"/>
      <w:szCs w:val="20"/>
      <w:lang w:eastAsia="zh-CN"/>
    </w:rPr>
  </w:style>
  <w:style w:type="paragraph" w:styleId="Titre7">
    <w:name w:val="heading 7"/>
    <w:basedOn w:val="Normal"/>
    <w:next w:val="Normal"/>
    <w:qFormat/>
    <w:pPr>
      <w:keepNext/>
      <w:numPr>
        <w:ilvl w:val="6"/>
        <w:numId w:val="1"/>
      </w:numPr>
      <w:suppressAutoHyphens/>
      <w:outlineLvl w:val="6"/>
    </w:pPr>
    <w:rPr>
      <w:rFonts w:ascii="Arial" w:hAnsi="Arial" w:cs="Arial"/>
      <w:bCs/>
      <w:i/>
      <w:sz w:val="16"/>
      <w:szCs w:val="20"/>
      <w:lang w:eastAsia="zh-CN"/>
    </w:rPr>
  </w:style>
  <w:style w:type="paragraph" w:styleId="Titre8">
    <w:name w:val="heading 8"/>
    <w:basedOn w:val="Normal"/>
    <w:next w:val="Normal"/>
    <w:qFormat/>
    <w:pPr>
      <w:keepNext/>
      <w:numPr>
        <w:ilvl w:val="7"/>
        <w:numId w:val="1"/>
      </w:numPr>
      <w:suppressAutoHyphens/>
      <w:jc w:val="center"/>
      <w:outlineLvl w:val="7"/>
    </w:pPr>
    <w:rPr>
      <w:rFonts w:ascii="Arial" w:hAnsi="Arial" w:cs="Arial"/>
      <w:b/>
      <w:bCs/>
      <w:szCs w:val="20"/>
      <w:lang w:eastAsia="zh-CN"/>
    </w:rPr>
  </w:style>
  <w:style w:type="paragraph" w:styleId="Titre9">
    <w:name w:val="heading 9"/>
    <w:basedOn w:val="Normal"/>
    <w:next w:val="Normal"/>
    <w:qFormat/>
    <w:pPr>
      <w:keepNext/>
      <w:numPr>
        <w:ilvl w:val="8"/>
        <w:numId w:val="1"/>
      </w:numPr>
      <w:tabs>
        <w:tab w:val="left" w:pos="426"/>
        <w:tab w:val="left" w:pos="5103"/>
      </w:tabs>
      <w:suppressAutoHyphens/>
      <w:spacing w:after="240"/>
      <w:jc w:val="both"/>
      <w:outlineLvl w:val="8"/>
    </w:pPr>
    <w:rPr>
      <w:rFonts w:ascii="Arial" w:hAnsi="Arial" w:cs="Arial"/>
      <w:i/>
      <w:iCs/>
      <w:sz w:val="16"/>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uppressAutoHyphens/>
      <w:spacing w:before="240" w:after="120"/>
    </w:pPr>
    <w:rPr>
      <w:rFonts w:ascii="Arial" w:eastAsia="Microsoft YaHei" w:hAnsi="Arial" w:cs="Mangal"/>
      <w:sz w:val="28"/>
      <w:szCs w:val="28"/>
      <w:lang w:eastAsia="zh-CN"/>
    </w:rPr>
  </w:style>
  <w:style w:type="paragraph" w:styleId="Corpsdetexte">
    <w:name w:val="Body Text"/>
    <w:basedOn w:val="Normal"/>
    <w:pPr>
      <w:tabs>
        <w:tab w:val="left" w:pos="426"/>
      </w:tabs>
      <w:suppressAutoHyphens/>
      <w:spacing w:before="60"/>
      <w:jc w:val="both"/>
    </w:pPr>
    <w:rPr>
      <w:rFonts w:ascii="Arial" w:hAnsi="Arial" w:cs="Arial"/>
      <w:b/>
      <w:szCs w:val="20"/>
      <w:lang w:eastAsia="zh-CN"/>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suppressAutoHyphens/>
      <w:jc w:val="both"/>
    </w:pPr>
    <w:rPr>
      <w:rFonts w:ascii="Arial" w:hAnsi="Arial" w:cs="Arial"/>
      <w:b/>
      <w:sz w:val="20"/>
      <w:szCs w:val="20"/>
      <w:lang w:eastAsia="zh-CN"/>
    </w:rPr>
  </w:style>
  <w:style w:type="paragraph" w:customStyle="1" w:styleId="Index">
    <w:name w:val="Index"/>
    <w:basedOn w:val="Normal"/>
    <w:pPr>
      <w:suppressLineNumbers/>
      <w:suppressAutoHyphens/>
    </w:pPr>
    <w:rPr>
      <w:rFonts w:ascii="Arial" w:hAnsi="Arial" w:cs="Mangal"/>
      <w:sz w:val="20"/>
      <w:szCs w:val="20"/>
      <w:lang w:eastAsia="zh-CN"/>
    </w:rPr>
  </w:style>
  <w:style w:type="paragraph" w:customStyle="1" w:styleId="Titre10">
    <w:name w:val="Titre1"/>
    <w:basedOn w:val="Normal"/>
    <w:next w:val="Corpsdetexte"/>
    <w:pPr>
      <w:keepNext/>
      <w:suppressAutoHyphens/>
      <w:spacing w:before="240" w:after="120"/>
    </w:pPr>
    <w:rPr>
      <w:rFonts w:ascii="Arial" w:eastAsia="Microsoft YaHei" w:hAnsi="Arial" w:cs="Mangal"/>
      <w:sz w:val="28"/>
      <w:szCs w:val="28"/>
      <w:lang w:eastAsia="zh-CN"/>
    </w:rPr>
  </w:style>
  <w:style w:type="paragraph" w:styleId="En-tte">
    <w:name w:val="header"/>
    <w:basedOn w:val="Normal"/>
    <w:link w:val="En-tteCar"/>
    <w:pPr>
      <w:tabs>
        <w:tab w:val="center" w:pos="4536"/>
        <w:tab w:val="right" w:pos="9072"/>
      </w:tabs>
      <w:suppressAutoHyphens/>
    </w:pPr>
    <w:rPr>
      <w:rFonts w:ascii="Arial" w:hAnsi="Arial" w:cs="Univers"/>
      <w:sz w:val="20"/>
      <w:szCs w:val="20"/>
      <w:lang w:eastAsia="zh-CN"/>
    </w:rPr>
  </w:style>
  <w:style w:type="paragraph" w:styleId="Pieddepage">
    <w:name w:val="footer"/>
    <w:basedOn w:val="Normal"/>
    <w:pPr>
      <w:tabs>
        <w:tab w:val="center" w:pos="4536"/>
        <w:tab w:val="right" w:pos="9072"/>
      </w:tabs>
      <w:suppressAutoHyphens/>
    </w:pPr>
    <w:rPr>
      <w:rFonts w:ascii="Arial" w:hAnsi="Arial" w:cs="Univers"/>
      <w:sz w:val="20"/>
      <w:szCs w:val="20"/>
      <w:lang w:eastAsia="zh-CN"/>
    </w:rPr>
  </w:style>
  <w:style w:type="paragraph" w:styleId="Notedebasdepage">
    <w:name w:val="footnote text"/>
    <w:basedOn w:val="Normal"/>
    <w:pPr>
      <w:suppressAutoHyphens/>
    </w:pPr>
    <w:rPr>
      <w:rFonts w:ascii="Arial" w:hAnsi="Arial" w:cs="Univers"/>
      <w:sz w:val="20"/>
      <w:szCs w:val="20"/>
      <w:lang w:eastAsia="zh-CN"/>
    </w:rPr>
  </w:style>
  <w:style w:type="paragraph" w:customStyle="1" w:styleId="ftiret">
    <w:name w:val="f_tiret"/>
    <w:basedOn w:val="Normal"/>
    <w:pPr>
      <w:tabs>
        <w:tab w:val="left" w:pos="426"/>
      </w:tabs>
      <w:suppressAutoHyphens/>
      <w:spacing w:before="60"/>
      <w:ind w:left="142" w:hanging="142"/>
      <w:jc w:val="both"/>
    </w:pPr>
    <w:rPr>
      <w:rFonts w:ascii="Arial" w:hAnsi="Arial" w:cs="Univers"/>
      <w:sz w:val="20"/>
      <w:szCs w:val="20"/>
      <w:lang w:eastAsia="zh-CN"/>
    </w:rPr>
  </w:style>
  <w:style w:type="paragraph" w:customStyle="1" w:styleId="fcasegauche">
    <w:name w:val="f_case_gauche"/>
    <w:basedOn w:val="Normal"/>
    <w:pPr>
      <w:suppressAutoHyphens/>
      <w:spacing w:after="60"/>
      <w:ind w:left="284" w:hanging="284"/>
      <w:jc w:val="both"/>
    </w:pPr>
    <w:rPr>
      <w:rFonts w:ascii="Arial" w:hAnsi="Arial" w:cs="Univers"/>
      <w:sz w:val="20"/>
      <w:szCs w:val="20"/>
      <w:lang w:eastAsia="zh-CN"/>
    </w:rPr>
  </w:style>
  <w:style w:type="paragraph" w:customStyle="1" w:styleId="fcase1ertab">
    <w:name w:val="f_case_1ertab"/>
    <w:basedOn w:val="Normal"/>
    <w:pPr>
      <w:tabs>
        <w:tab w:val="left" w:pos="426"/>
      </w:tabs>
      <w:suppressAutoHyphens/>
      <w:ind w:left="709" w:hanging="709"/>
      <w:jc w:val="both"/>
    </w:pPr>
    <w:rPr>
      <w:rFonts w:ascii="Arial" w:hAnsi="Arial" w:cs="Univers"/>
      <w:sz w:val="20"/>
      <w:szCs w:val="20"/>
      <w:lang w:eastAsia="zh-CN"/>
    </w:rPr>
  </w:style>
  <w:style w:type="paragraph" w:customStyle="1" w:styleId="fcase2metab">
    <w:name w:val="f_case_2èmetab"/>
    <w:basedOn w:val="Normal"/>
    <w:pPr>
      <w:tabs>
        <w:tab w:val="left" w:pos="426"/>
        <w:tab w:val="left" w:pos="851"/>
      </w:tabs>
      <w:suppressAutoHyphens/>
      <w:ind w:left="1134" w:hanging="1134"/>
      <w:jc w:val="both"/>
    </w:pPr>
    <w:rPr>
      <w:rFonts w:ascii="Arial" w:hAnsi="Arial" w:cs="Univers"/>
      <w:sz w:val="20"/>
      <w:szCs w:val="20"/>
      <w:lang w:eastAsia="zh-CN"/>
    </w:rPr>
  </w:style>
  <w:style w:type="paragraph" w:customStyle="1" w:styleId="Commentaire1">
    <w:name w:val="Commentaire1"/>
    <w:basedOn w:val="Normal"/>
    <w:pPr>
      <w:suppressAutoHyphens/>
    </w:pPr>
    <w:rPr>
      <w:rFonts w:ascii="Arial" w:hAnsi="Arial" w:cs="Univers"/>
      <w:sz w:val="20"/>
      <w:szCs w:val="20"/>
      <w:lang w:eastAsia="zh-CN"/>
    </w:rPr>
  </w:style>
  <w:style w:type="paragraph" w:customStyle="1" w:styleId="Corpsdetexte21">
    <w:name w:val="Corps de texte 21"/>
    <w:basedOn w:val="Normal"/>
    <w:pPr>
      <w:tabs>
        <w:tab w:val="left" w:pos="6237"/>
      </w:tabs>
      <w:suppressAutoHyphens/>
      <w:spacing w:before="120"/>
    </w:pPr>
    <w:rPr>
      <w:rFonts w:ascii="Arial" w:hAnsi="Arial" w:cs="Arial"/>
      <w:i/>
      <w:szCs w:val="20"/>
      <w:lang w:eastAsia="zh-CN"/>
    </w:rPr>
  </w:style>
  <w:style w:type="paragraph" w:customStyle="1" w:styleId="Corpsdetexte31">
    <w:name w:val="Corps de texte 31"/>
    <w:basedOn w:val="Normal"/>
    <w:pPr>
      <w:suppressAutoHyphens/>
    </w:pPr>
    <w:rPr>
      <w:rFonts w:ascii="Arial" w:hAnsi="Arial" w:cs="Arial"/>
      <w:bCs/>
      <w:i/>
      <w:iCs/>
      <w:sz w:val="16"/>
      <w:szCs w:val="20"/>
      <w:lang w:eastAsia="zh-CN"/>
    </w:rPr>
  </w:style>
  <w:style w:type="paragraph" w:styleId="Retraitcorpsdetexte">
    <w:name w:val="Body Text Indent"/>
    <w:basedOn w:val="Normal"/>
    <w:pPr>
      <w:suppressAutoHyphens/>
      <w:ind w:left="567"/>
    </w:pPr>
    <w:rPr>
      <w:rFonts w:ascii="Arial" w:hAnsi="Arial" w:cs="Arial"/>
      <w:bCs/>
      <w:i/>
      <w:iCs/>
      <w:sz w:val="16"/>
      <w:szCs w:val="20"/>
      <w:lang w:eastAsia="zh-CN"/>
    </w:rPr>
  </w:style>
  <w:style w:type="paragraph" w:styleId="NormalWeb">
    <w:name w:val="Normal (Web)"/>
    <w:basedOn w:val="Normal"/>
    <w:pPr>
      <w:suppressAutoHyphens/>
      <w:spacing w:before="100" w:after="100"/>
    </w:pPr>
    <w:rPr>
      <w:rFonts w:ascii="Arial Unicode MS" w:eastAsia="Arial Unicode MS" w:hAnsi="Arial Unicode MS" w:cs="Arial Unicode MS"/>
      <w:color w:val="000000"/>
      <w:lang w:eastAsia="zh-CN"/>
    </w:rPr>
  </w:style>
  <w:style w:type="paragraph" w:customStyle="1" w:styleId="Retraitcorpsdetexte21">
    <w:name w:val="Retrait corps de texte 21"/>
    <w:basedOn w:val="Normal"/>
    <w:pPr>
      <w:suppressAutoHyphens/>
      <w:ind w:left="2268"/>
    </w:pPr>
    <w:rPr>
      <w:rFonts w:ascii="Arial" w:hAnsi="Arial" w:cs="Arial"/>
      <w:i/>
      <w:iCs/>
      <w:sz w:val="16"/>
      <w:szCs w:val="16"/>
      <w:lang w:eastAsia="zh-CN"/>
    </w:rPr>
  </w:style>
  <w:style w:type="paragraph" w:styleId="Textedebulles">
    <w:name w:val="Balloon Text"/>
    <w:basedOn w:val="Normal"/>
    <w:pPr>
      <w:suppressAutoHyphens/>
    </w:pPr>
    <w:rPr>
      <w:rFonts w:ascii="Tahoma" w:hAnsi="Tahoma" w:cs="Tahoma"/>
      <w:sz w:val="16"/>
      <w:szCs w:val="16"/>
      <w:lang w:eastAsia="zh-CN"/>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suppressAutoHyphens/>
    </w:pPr>
    <w:rPr>
      <w:rFonts w:ascii="Arial" w:hAnsi="Arial" w:cs="Univers"/>
      <w:sz w:val="20"/>
      <w:szCs w:val="20"/>
      <w:lang w:eastAsia="zh-CN"/>
    </w:r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suppressAutoHyphens/>
      <w:ind w:left="720"/>
      <w:contextualSpacing/>
    </w:pPr>
    <w:rPr>
      <w:rFonts w:ascii="Arial" w:hAnsi="Arial" w:cs="Univers"/>
      <w:sz w:val="20"/>
      <w:szCs w:val="20"/>
      <w:lang w:eastAsia="zh-CN"/>
    </w:rPr>
  </w:style>
  <w:style w:type="paragraph" w:customStyle="1" w:styleId="TableParagraph">
    <w:name w:val="Table Paragraph"/>
    <w:basedOn w:val="Normal"/>
    <w:uiPriority w:val="1"/>
    <w:qFormat/>
    <w:rsid w:val="00F82931"/>
    <w:pPr>
      <w:spacing w:before="29" w:after="200" w:line="276" w:lineRule="auto"/>
    </w:pPr>
    <w:rPr>
      <w:rFonts w:ascii="Calibri" w:eastAsia="Calibri" w:hAnsi="Calibri"/>
      <w:sz w:val="22"/>
      <w:szCs w:val="22"/>
      <w:lang w:eastAsia="en-US"/>
    </w:rPr>
  </w:style>
  <w:style w:type="character" w:customStyle="1" w:styleId="En-tteCar">
    <w:name w:val="En-tête Car"/>
    <w:basedOn w:val="Policepardfaut"/>
    <w:link w:val="En-tte"/>
    <w:rsid w:val="003C3E73"/>
    <w:rPr>
      <w:rFonts w:ascii="Arial" w:hAnsi="Arial"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413106">
      <w:bodyDiv w:val="1"/>
      <w:marLeft w:val="0"/>
      <w:marRight w:val="0"/>
      <w:marTop w:val="0"/>
      <w:marBottom w:val="0"/>
      <w:divBdr>
        <w:top w:val="none" w:sz="0" w:space="0" w:color="auto"/>
        <w:left w:val="none" w:sz="0" w:space="0" w:color="auto"/>
        <w:bottom w:val="none" w:sz="0" w:space="0" w:color="auto"/>
        <w:right w:val="none" w:sz="0" w:space="0" w:color="auto"/>
      </w:divBdr>
    </w:div>
    <w:div w:id="20574616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lecae@bih95.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C921E-C71B-42B1-B04E-B9759205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77</TotalTime>
  <Pages>6</Pages>
  <Words>1459</Words>
  <Characters>8029</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3P</dc:creator>
  <cp:keywords/>
  <cp:lastModifiedBy>Adm</cp:lastModifiedBy>
  <cp:revision>5</cp:revision>
  <cp:lastPrinted>2025-06-20T12:17:00Z</cp:lastPrinted>
  <dcterms:created xsi:type="dcterms:W3CDTF">2025-06-13T16:59:00Z</dcterms:created>
  <dcterms:modified xsi:type="dcterms:W3CDTF">2025-06-20T12:23:00Z</dcterms:modified>
</cp:coreProperties>
</file>